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AC197" w14:textId="45747936" w:rsidR="00B6191B" w:rsidRPr="005D2D30" w:rsidRDefault="007A3D2B" w:rsidP="007A3D2B">
      <w:pPr>
        <w:tabs>
          <w:tab w:val="left" w:pos="-18769"/>
          <w:tab w:val="left" w:pos="426"/>
        </w:tabs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575C8">
        <w:rPr>
          <w:rFonts w:asciiTheme="minorHAnsi" w:hAnsiTheme="minorHAnsi" w:cstheme="minorHAnsi"/>
          <w:b/>
          <w:bCs/>
          <w:kern w:val="0"/>
          <w:sz w:val="22"/>
          <w:szCs w:val="22"/>
        </w:rPr>
        <w:t xml:space="preserve">Nr referencyjny: </w:t>
      </w:r>
      <w:r w:rsidR="00872785">
        <w:rPr>
          <w:rFonts w:asciiTheme="minorHAnsi" w:hAnsiTheme="minorHAnsi" w:cstheme="minorHAnsi"/>
          <w:b/>
          <w:bCs/>
          <w:kern w:val="0"/>
          <w:sz w:val="22"/>
          <w:szCs w:val="22"/>
        </w:rPr>
        <w:t>7</w:t>
      </w:r>
      <w:r w:rsidR="00423B92">
        <w:rPr>
          <w:rFonts w:asciiTheme="minorHAnsi" w:hAnsiTheme="minorHAnsi" w:cstheme="minorHAnsi"/>
          <w:b/>
          <w:bCs/>
          <w:kern w:val="0"/>
          <w:sz w:val="22"/>
          <w:szCs w:val="22"/>
        </w:rPr>
        <w:t>/2025/SWL</w:t>
      </w:r>
    </w:p>
    <w:p w14:paraId="0A118DF5" w14:textId="193EADE5" w:rsidR="00B6191B" w:rsidRDefault="00B6191B" w:rsidP="00B6191B">
      <w:pPr>
        <w:tabs>
          <w:tab w:val="left" w:pos="-18769"/>
          <w:tab w:val="left" w:pos="284"/>
        </w:tabs>
        <w:ind w:left="284"/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bookmarkStart w:id="0" w:name="_Hlk34312903"/>
      <w:r w:rsidRPr="005D2D30">
        <w:rPr>
          <w:rFonts w:asciiTheme="minorHAnsi" w:hAnsiTheme="minorHAnsi" w:cstheme="minorHAnsi"/>
          <w:b/>
          <w:sz w:val="22"/>
          <w:szCs w:val="22"/>
        </w:rPr>
        <w:t>Załącznik</w:t>
      </w:r>
      <w:r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A71E79">
        <w:rPr>
          <w:rFonts w:asciiTheme="minorHAnsi" w:hAnsiTheme="minorHAnsi" w:cstheme="minorHAnsi"/>
          <w:b/>
          <w:sz w:val="22"/>
          <w:szCs w:val="22"/>
        </w:rPr>
        <w:t>n</w:t>
      </w:r>
      <w:r w:rsidRPr="005D2D30">
        <w:rPr>
          <w:rFonts w:asciiTheme="minorHAnsi" w:hAnsiTheme="minorHAnsi" w:cstheme="minorHAnsi"/>
          <w:b/>
          <w:sz w:val="22"/>
          <w:szCs w:val="22"/>
        </w:rPr>
        <w:t>r</w:t>
      </w:r>
      <w:r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6A73F5">
        <w:rPr>
          <w:rFonts w:asciiTheme="minorHAnsi" w:hAnsiTheme="minorHAnsi" w:cstheme="minorHAnsi"/>
          <w:b/>
          <w:sz w:val="22"/>
          <w:szCs w:val="22"/>
        </w:rPr>
        <w:t>1</w:t>
      </w:r>
      <w:r w:rsidR="006A73F5"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833E47">
        <w:rPr>
          <w:rFonts w:asciiTheme="minorHAnsi" w:eastAsia="Arial" w:hAnsiTheme="minorHAnsi" w:cstheme="minorHAnsi"/>
          <w:b/>
          <w:sz w:val="22"/>
          <w:szCs w:val="22"/>
        </w:rPr>
        <w:t>Zapytania ofertowego</w:t>
      </w:r>
    </w:p>
    <w:p w14:paraId="688B1C33" w14:textId="77777777" w:rsidR="000041E4" w:rsidRPr="005D2D30" w:rsidRDefault="000041E4" w:rsidP="00B6191B">
      <w:pPr>
        <w:tabs>
          <w:tab w:val="left" w:pos="-18769"/>
          <w:tab w:val="left" w:pos="284"/>
        </w:tabs>
        <w:ind w:left="284"/>
        <w:jc w:val="right"/>
        <w:rPr>
          <w:rFonts w:asciiTheme="minorHAnsi" w:eastAsia="Arial" w:hAnsiTheme="minorHAnsi" w:cstheme="minorHAnsi"/>
          <w:b/>
          <w:sz w:val="22"/>
          <w:szCs w:val="22"/>
        </w:rPr>
      </w:pPr>
    </w:p>
    <w:bookmarkEnd w:id="0"/>
    <w:p w14:paraId="5E7FAA26" w14:textId="77777777" w:rsidR="00B6191B" w:rsidRPr="005D2D30" w:rsidRDefault="00B6191B" w:rsidP="00B6191B">
      <w:pPr>
        <w:rPr>
          <w:rFonts w:asciiTheme="minorHAnsi" w:hAnsiTheme="minorHAnsi" w:cstheme="minorHAnsi"/>
        </w:rPr>
      </w:pPr>
    </w:p>
    <w:p w14:paraId="62AF4BD8" w14:textId="77777777" w:rsidR="00B6191B" w:rsidRPr="005D2D30" w:rsidRDefault="00B6191B" w:rsidP="00B6191B">
      <w:pPr>
        <w:pBdr>
          <w:top w:val="single" w:sz="1" w:space="1" w:color="000000"/>
          <w:left w:val="single" w:sz="1" w:space="1" w:color="000000"/>
          <w:bottom w:val="single" w:sz="1" w:space="2" w:color="000000"/>
          <w:right w:val="single" w:sz="1" w:space="1" w:color="000000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D2D30">
        <w:rPr>
          <w:rFonts w:asciiTheme="minorHAnsi" w:hAnsiTheme="minorHAnsi" w:cstheme="minorHAnsi"/>
          <w:b/>
          <w:sz w:val="28"/>
          <w:szCs w:val="28"/>
        </w:rPr>
        <w:t>FORMULARZ</w:t>
      </w:r>
      <w:r w:rsidRPr="005D2D30">
        <w:rPr>
          <w:rFonts w:asciiTheme="minorHAnsi" w:eastAsia="Arial" w:hAnsiTheme="minorHAnsi" w:cstheme="minorHAnsi"/>
          <w:b/>
          <w:sz w:val="28"/>
          <w:szCs w:val="28"/>
        </w:rPr>
        <w:t xml:space="preserve">  </w:t>
      </w:r>
      <w:r w:rsidRPr="005D2D30">
        <w:rPr>
          <w:rFonts w:asciiTheme="minorHAnsi" w:hAnsiTheme="minorHAnsi" w:cstheme="minorHAnsi"/>
          <w:b/>
          <w:sz w:val="28"/>
          <w:szCs w:val="28"/>
        </w:rPr>
        <w:t>OFERTY</w:t>
      </w:r>
    </w:p>
    <w:p w14:paraId="79FD87B7" w14:textId="77777777" w:rsidR="00B6191B" w:rsidRPr="005D2D30" w:rsidRDefault="00B6191B" w:rsidP="00B6191B">
      <w:pPr>
        <w:rPr>
          <w:rFonts w:asciiTheme="minorHAnsi" w:hAnsiTheme="minorHAnsi" w:cstheme="minorHAnsi"/>
          <w:b/>
          <w:sz w:val="22"/>
          <w:szCs w:val="22"/>
        </w:rPr>
      </w:pPr>
    </w:p>
    <w:p w14:paraId="0E4C670D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1A2309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u w:val="single"/>
        </w:rPr>
      </w:pPr>
      <w:r w:rsidRPr="005D2D30">
        <w:rPr>
          <w:rFonts w:asciiTheme="minorHAnsi" w:hAnsiTheme="minorHAnsi" w:cstheme="minorHAnsi"/>
          <w:b/>
          <w:u w:val="single"/>
        </w:rPr>
        <w:t>ZAMAWIAJĄCY</w:t>
      </w:r>
    </w:p>
    <w:p w14:paraId="19BEC46C" w14:textId="0B6BB63D" w:rsidR="00B6191B" w:rsidRPr="005D2D30" w:rsidRDefault="00833E47" w:rsidP="00B6191B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Zakład Doskonalenia </w:t>
      </w:r>
      <w:r w:rsidR="0031135B">
        <w:rPr>
          <w:rFonts w:asciiTheme="minorHAnsi" w:eastAsia="Times New Roman" w:hAnsiTheme="minorHAnsi" w:cstheme="minorHAnsi"/>
          <w:sz w:val="22"/>
          <w:szCs w:val="22"/>
        </w:rPr>
        <w:t>Z</w:t>
      </w:r>
      <w:r>
        <w:rPr>
          <w:rFonts w:asciiTheme="minorHAnsi" w:eastAsia="Times New Roman" w:hAnsiTheme="minorHAnsi" w:cstheme="minorHAnsi"/>
          <w:sz w:val="22"/>
          <w:szCs w:val="22"/>
        </w:rPr>
        <w:t>awodowego w Katowicach</w:t>
      </w:r>
    </w:p>
    <w:p w14:paraId="468226E5" w14:textId="77777777" w:rsidR="005D2D30" w:rsidRPr="005D2D30" w:rsidRDefault="005D2D30" w:rsidP="00B6191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A1AF9DC" w14:textId="77777777" w:rsidR="00B6191B" w:rsidRPr="005D2D30" w:rsidRDefault="00B6191B" w:rsidP="00BC37C9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7F01828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2D30">
        <w:rPr>
          <w:rFonts w:asciiTheme="minorHAnsi" w:hAnsiTheme="minorHAnsi" w:cstheme="minorHAnsi"/>
          <w:b/>
          <w:sz w:val="22"/>
          <w:szCs w:val="22"/>
        </w:rPr>
        <w:t>ZAMÓWIENIE POD NAZWĄ:</w:t>
      </w:r>
    </w:p>
    <w:p w14:paraId="60DB88F3" w14:textId="77777777" w:rsidR="00B6191B" w:rsidRPr="005D2D30" w:rsidRDefault="00B6191B" w:rsidP="00B6191B">
      <w:pPr>
        <w:rPr>
          <w:rFonts w:asciiTheme="minorHAnsi" w:hAnsiTheme="minorHAnsi" w:cstheme="minorHAnsi"/>
          <w:b/>
          <w:sz w:val="22"/>
          <w:szCs w:val="22"/>
        </w:rPr>
      </w:pPr>
    </w:p>
    <w:p w14:paraId="14DBEA6F" w14:textId="40F9FA9B" w:rsidR="003646F4" w:rsidRDefault="001E0407" w:rsidP="003646F4">
      <w:pPr>
        <w:jc w:val="center"/>
        <w:rPr>
          <w:rFonts w:asciiTheme="minorHAnsi" w:hAnsiTheme="minorHAnsi" w:cstheme="minorHAnsi"/>
          <w:sz w:val="40"/>
          <w:szCs w:val="40"/>
        </w:rPr>
      </w:pPr>
      <w:r w:rsidRPr="002E0125">
        <w:rPr>
          <w:rFonts w:asciiTheme="minorHAnsi" w:hAnsiTheme="minorHAnsi" w:cstheme="minorHAnsi"/>
          <w:sz w:val="40"/>
          <w:szCs w:val="40"/>
          <w:u w:val="single"/>
        </w:rPr>
        <w:t>Dostawa samolotu zasilanego napędem elektrycznym</w:t>
      </w:r>
      <w:r w:rsidR="003646F4" w:rsidRPr="003E18FE">
        <w:rPr>
          <w:rFonts w:asciiTheme="minorHAnsi" w:hAnsiTheme="minorHAnsi" w:cstheme="minorHAnsi"/>
          <w:sz w:val="40"/>
          <w:szCs w:val="40"/>
        </w:rPr>
        <w:t xml:space="preserve"> </w:t>
      </w:r>
    </w:p>
    <w:p w14:paraId="53BD60B7" w14:textId="77777777" w:rsidR="003646F4" w:rsidRPr="005C1C1D" w:rsidRDefault="003646F4" w:rsidP="003646F4">
      <w:pPr>
        <w:jc w:val="center"/>
        <w:rPr>
          <w:rFonts w:asciiTheme="minorHAnsi" w:hAnsiTheme="minorHAnsi" w:cstheme="minorHAnsi"/>
          <w:sz w:val="32"/>
          <w:szCs w:val="32"/>
        </w:rPr>
      </w:pPr>
      <w:r w:rsidRPr="006D1FFF">
        <w:rPr>
          <w:rFonts w:asciiTheme="minorHAnsi" w:hAnsiTheme="minorHAnsi" w:cstheme="minorHAnsi"/>
          <w:sz w:val="32"/>
          <w:szCs w:val="32"/>
        </w:rPr>
        <w:t>w ramach projektu</w:t>
      </w:r>
      <w:r w:rsidRPr="003E18FE">
        <w:rPr>
          <w:rFonts w:asciiTheme="minorHAnsi" w:hAnsiTheme="minorHAnsi" w:cstheme="minorHAnsi"/>
          <w:sz w:val="40"/>
          <w:szCs w:val="40"/>
        </w:rPr>
        <w:t xml:space="preserve"> </w:t>
      </w:r>
    </w:p>
    <w:p w14:paraId="233435C2" w14:textId="77777777" w:rsidR="003646F4" w:rsidRDefault="003646F4" w:rsidP="003646F4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„</w:t>
      </w:r>
      <w:r w:rsidRPr="003E18FE">
        <w:rPr>
          <w:rFonts w:asciiTheme="minorHAnsi" w:hAnsiTheme="minorHAnsi" w:cstheme="minorHAnsi"/>
          <w:sz w:val="40"/>
          <w:szCs w:val="40"/>
        </w:rPr>
        <w:t>Szkoła wysokich lotów!</w:t>
      </w:r>
      <w:r>
        <w:rPr>
          <w:rFonts w:asciiTheme="minorHAnsi" w:hAnsiTheme="minorHAnsi" w:cstheme="minorHAnsi"/>
          <w:sz w:val="40"/>
          <w:szCs w:val="40"/>
        </w:rPr>
        <w:t xml:space="preserve"> Sprawiedliwa transformacja dzięki wysokim kwalifikacjom zawodowym uczniów i uczennic w Technikum Lotniczego ZDZ w Katowicach</w:t>
      </w:r>
      <w:r>
        <w:rPr>
          <w:rFonts w:asciiTheme="minorHAnsi" w:hAnsiTheme="minorHAnsi" w:cstheme="minorHAnsi"/>
          <w:sz w:val="32"/>
          <w:szCs w:val="32"/>
        </w:rPr>
        <w:t>”</w:t>
      </w:r>
    </w:p>
    <w:p w14:paraId="6121CAFC" w14:textId="72B0777C" w:rsidR="00B6191B" w:rsidRPr="002D4BDE" w:rsidRDefault="00B6191B" w:rsidP="00B77DC3">
      <w:pPr>
        <w:autoSpaceDE w:val="0"/>
        <w:autoSpaceDN w:val="0"/>
        <w:adjustRightInd w:val="0"/>
        <w:jc w:val="center"/>
        <w:rPr>
          <w:rFonts w:asciiTheme="minorHAnsi" w:eastAsia="Arial" w:hAnsiTheme="minorHAnsi" w:cstheme="minorHAnsi"/>
          <w:b/>
        </w:rPr>
      </w:pPr>
    </w:p>
    <w:p w14:paraId="68751749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0B4161" w14:textId="77777777" w:rsidR="00B6191B" w:rsidRPr="005D2D30" w:rsidRDefault="00B6191B" w:rsidP="00B6191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D81BBA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u w:val="single"/>
        </w:rPr>
      </w:pPr>
      <w:r w:rsidRPr="005D2D30">
        <w:rPr>
          <w:rFonts w:asciiTheme="minorHAnsi" w:hAnsiTheme="minorHAnsi" w:cstheme="minorHAnsi"/>
          <w:b/>
          <w:u w:val="single"/>
        </w:rPr>
        <w:t>WYKONAWCA</w:t>
      </w:r>
    </w:p>
    <w:p w14:paraId="06AC8138" w14:textId="2FC42EE9" w:rsidR="00B6191B" w:rsidRPr="005D2D30" w:rsidRDefault="00B6191B" w:rsidP="00B6191B">
      <w:pPr>
        <w:jc w:val="center"/>
        <w:rPr>
          <w:rFonts w:asciiTheme="minorHAnsi" w:hAnsiTheme="minorHAnsi" w:cstheme="minorHAnsi"/>
          <w:b/>
          <w:i/>
          <w:iCs/>
          <w:color w:val="FF0000"/>
          <w:sz w:val="20"/>
          <w:szCs w:val="20"/>
        </w:rPr>
      </w:pPr>
    </w:p>
    <w:tbl>
      <w:tblPr>
        <w:tblW w:w="9986" w:type="dxa"/>
        <w:tblInd w:w="-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92"/>
        <w:gridCol w:w="3655"/>
        <w:gridCol w:w="1608"/>
        <w:gridCol w:w="1664"/>
        <w:gridCol w:w="1667"/>
      </w:tblGrid>
      <w:tr w:rsidR="00B6191B" w:rsidRPr="005D2D30" w14:paraId="600ADA2F" w14:textId="77777777" w:rsidTr="00826152">
        <w:trPr>
          <w:trHeight w:val="559"/>
        </w:trPr>
        <w:tc>
          <w:tcPr>
            <w:tcW w:w="50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E6023C" w14:textId="77777777" w:rsidR="00B6191B" w:rsidRPr="005D2D30" w:rsidRDefault="00B6191B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(Firma)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493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F076CF" w14:textId="77777777" w:rsidR="00B6191B" w:rsidRPr="005D2D30" w:rsidRDefault="00B6191B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Wykonawcy</w:t>
            </w:r>
          </w:p>
        </w:tc>
      </w:tr>
      <w:tr w:rsidR="00B6191B" w:rsidRPr="005D2D30" w14:paraId="64469BAB" w14:textId="77777777" w:rsidTr="00826152">
        <w:trPr>
          <w:trHeight w:val="1591"/>
        </w:trPr>
        <w:tc>
          <w:tcPr>
            <w:tcW w:w="504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612800" w14:textId="77777777" w:rsidR="00B6191B" w:rsidRPr="005D2D30" w:rsidRDefault="00B6191B" w:rsidP="0082615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3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484331" w14:textId="77777777" w:rsidR="00B6191B" w:rsidRPr="005D2D30" w:rsidRDefault="00B6191B" w:rsidP="0082615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D4BDE" w:rsidRPr="005D2D30" w14:paraId="6286517B" w14:textId="77777777" w:rsidTr="00015AE0">
        <w:trPr>
          <w:trHeight w:val="521"/>
        </w:trPr>
        <w:tc>
          <w:tcPr>
            <w:tcW w:w="1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CEEC7B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3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780432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1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C45D884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1E70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8A66" w14:textId="692FD81B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KRS</w:t>
            </w:r>
          </w:p>
        </w:tc>
      </w:tr>
      <w:tr w:rsidR="002D4BDE" w:rsidRPr="005D2D30" w14:paraId="4005BA04" w14:textId="77777777" w:rsidTr="009F177C">
        <w:trPr>
          <w:trHeight w:val="665"/>
        </w:trPr>
        <w:tc>
          <w:tcPr>
            <w:tcW w:w="1392" w:type="dxa"/>
            <w:tcBorders>
              <w:left w:val="single" w:sz="1" w:space="0" w:color="000000"/>
              <w:bottom w:val="single" w:sz="1" w:space="0" w:color="000000"/>
            </w:tcBorders>
          </w:tcPr>
          <w:p w14:paraId="55F0C123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655" w:type="dxa"/>
            <w:tcBorders>
              <w:left w:val="single" w:sz="1" w:space="0" w:color="000000"/>
              <w:bottom w:val="single" w:sz="1" w:space="0" w:color="000000"/>
            </w:tcBorders>
          </w:tcPr>
          <w:p w14:paraId="57731E23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0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65806A5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D14B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ECB4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4E630B9D" w14:textId="77777777" w:rsidR="00833E47" w:rsidRDefault="00833E47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DEC8185" w14:textId="77777777" w:rsidR="00833E47" w:rsidRDefault="00833E47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E62E71F" w14:textId="77777777" w:rsidR="003646F4" w:rsidRDefault="003646F4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F871B00" w14:textId="77777777" w:rsidR="003646F4" w:rsidRDefault="003646F4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CD488FC" w14:textId="77777777" w:rsidR="003646F4" w:rsidRDefault="003646F4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141CD97" w14:textId="77777777" w:rsidR="003646F4" w:rsidRDefault="003646F4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BA8EDAF" w14:textId="77777777" w:rsidR="003646F4" w:rsidRDefault="003646F4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A14ED0" w14:textId="77777777" w:rsidR="003646F4" w:rsidRDefault="003646F4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CA6BDFD" w14:textId="77777777" w:rsidR="003646F4" w:rsidRDefault="003646F4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AFB18BE" w14:textId="77777777" w:rsidR="003646F4" w:rsidRDefault="003646F4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5F7643C" w14:textId="77777777" w:rsidR="00244767" w:rsidRDefault="00244767" w:rsidP="0024476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1B78F0C" w14:textId="77777777" w:rsidR="00244767" w:rsidRDefault="00244767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FA21A6D" w14:textId="6E96FEBD" w:rsidR="00B6191B" w:rsidRPr="005D2D30" w:rsidRDefault="00B6191B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Oferujemy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wykonanie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przedmiotu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w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pełnym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rzeczowym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zakresie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objętym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833E47">
        <w:rPr>
          <w:rFonts w:asciiTheme="minorHAnsi" w:eastAsia="Arial" w:hAnsiTheme="minorHAnsi" w:cstheme="minorHAnsi"/>
          <w:sz w:val="22"/>
          <w:szCs w:val="22"/>
        </w:rPr>
        <w:t>zapytaniem ofertowym</w:t>
      </w:r>
      <w:r w:rsidR="00BC1FAC">
        <w:rPr>
          <w:rFonts w:asciiTheme="minorHAnsi" w:eastAsia="Arial" w:hAnsiTheme="minorHAnsi" w:cstheme="minorHAnsi"/>
          <w:sz w:val="22"/>
          <w:szCs w:val="22"/>
        </w:rPr>
        <w:t xml:space="preserve"> w cenie</w:t>
      </w:r>
      <w:r w:rsidRPr="005D2D30">
        <w:rPr>
          <w:rFonts w:asciiTheme="minorHAnsi" w:hAnsiTheme="minorHAnsi" w:cstheme="minorHAnsi"/>
          <w:sz w:val="22"/>
          <w:szCs w:val="22"/>
        </w:rPr>
        <w:t>: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8DC9839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ind w:left="426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74FA1D42" w14:textId="7E9A7CF8" w:rsidR="00B6191B" w:rsidRDefault="00B6191B" w:rsidP="00833E47">
      <w:pPr>
        <w:tabs>
          <w:tab w:val="left" w:pos="567"/>
        </w:tabs>
        <w:spacing w:before="240" w:after="240" w:line="480" w:lineRule="auto"/>
        <w:jc w:val="both"/>
        <w:textAlignment w:val="baseline"/>
        <w:rPr>
          <w:rFonts w:asciiTheme="minorHAnsi" w:hAnsiTheme="minorHAnsi" w:cstheme="minorHAnsi"/>
          <w:b/>
          <w:iCs/>
          <w:kern w:val="2"/>
          <w:sz w:val="22"/>
          <w:szCs w:val="22"/>
        </w:rPr>
      </w:pPr>
      <w:r w:rsidRPr="005D2D30">
        <w:rPr>
          <w:rFonts w:asciiTheme="minorHAnsi" w:hAnsiTheme="minorHAnsi" w:cstheme="minorHAnsi"/>
          <w:b/>
          <w:kern w:val="2"/>
        </w:rPr>
        <w:t>(Co) =</w:t>
      </w:r>
      <w:r w:rsidRPr="005D2D30">
        <w:rPr>
          <w:rFonts w:asciiTheme="minorHAnsi" w:hAnsiTheme="minorHAnsi" w:cstheme="minorHAnsi"/>
          <w:b/>
          <w:kern w:val="2"/>
        </w:rPr>
        <w:tab/>
        <w:t>Cena całkowita oferty brutto</w:t>
      </w:r>
      <w:r w:rsidR="00D47D63" w:rsidRPr="005D2D30">
        <w:rPr>
          <w:rFonts w:asciiTheme="minorHAnsi" w:hAnsiTheme="minorHAnsi" w:cstheme="minorHAnsi"/>
          <w:b/>
          <w:kern w:val="2"/>
        </w:rPr>
        <w:t xml:space="preserve"> </w:t>
      </w:r>
      <w:r w:rsidRPr="005D2D30">
        <w:rPr>
          <w:rFonts w:asciiTheme="minorHAnsi" w:hAnsiTheme="minorHAnsi" w:cstheme="minorHAnsi"/>
          <w:b/>
          <w:kern w:val="2"/>
        </w:rPr>
        <w:t>…………….…… zł</w:t>
      </w:r>
      <w:r w:rsidR="00833E47">
        <w:rPr>
          <w:rFonts w:asciiTheme="minorHAnsi" w:hAnsiTheme="minorHAnsi" w:cstheme="minorHAnsi"/>
          <w:b/>
          <w:kern w:val="2"/>
        </w:rPr>
        <w:t xml:space="preserve">, </w:t>
      </w:r>
      <w:r w:rsidRPr="005D2D30">
        <w:rPr>
          <w:rFonts w:asciiTheme="minorHAnsi" w:hAnsiTheme="minorHAnsi" w:cstheme="minorHAnsi"/>
          <w:b/>
          <w:kern w:val="2"/>
          <w:sz w:val="22"/>
          <w:szCs w:val="22"/>
        </w:rPr>
        <w:t xml:space="preserve">w tym </w:t>
      </w:r>
      <w:r w:rsidRPr="005D2D30">
        <w:rPr>
          <w:rFonts w:asciiTheme="minorHAnsi" w:hAnsiTheme="minorHAnsi" w:cstheme="minorHAnsi"/>
          <w:b/>
          <w:iCs/>
          <w:kern w:val="2"/>
          <w:sz w:val="22"/>
          <w:szCs w:val="22"/>
        </w:rPr>
        <w:t>VAT</w:t>
      </w:r>
      <w:r w:rsidR="0074273E">
        <w:rPr>
          <w:rFonts w:asciiTheme="minorHAnsi" w:hAnsiTheme="minorHAnsi" w:cstheme="minorHAnsi"/>
          <w:b/>
          <w:iCs/>
          <w:kern w:val="2"/>
          <w:sz w:val="22"/>
          <w:szCs w:val="22"/>
        </w:rPr>
        <w:t>.</w:t>
      </w:r>
    </w:p>
    <w:p w14:paraId="5115D641" w14:textId="364F037F" w:rsidR="00833E47" w:rsidRDefault="00833E47" w:rsidP="00833E47">
      <w:pPr>
        <w:tabs>
          <w:tab w:val="left" w:pos="567"/>
        </w:tabs>
        <w:spacing w:before="240" w:after="240" w:line="480" w:lineRule="auto"/>
        <w:jc w:val="both"/>
        <w:textAlignment w:val="baseline"/>
        <w:rPr>
          <w:rFonts w:asciiTheme="minorHAnsi" w:hAnsiTheme="minorHAnsi" w:cstheme="minorHAnsi"/>
          <w:b/>
          <w:iCs/>
          <w:kern w:val="2"/>
          <w:sz w:val="22"/>
          <w:szCs w:val="22"/>
        </w:rPr>
      </w:pPr>
      <w:r>
        <w:rPr>
          <w:rFonts w:asciiTheme="minorHAnsi" w:hAnsiTheme="minorHAnsi" w:cstheme="minorHAnsi"/>
          <w:b/>
          <w:iCs/>
          <w:kern w:val="2"/>
          <w:sz w:val="22"/>
          <w:szCs w:val="22"/>
        </w:rPr>
        <w:t xml:space="preserve">(słownie:  </w:t>
      </w:r>
      <w:r w:rsidRPr="002D26EE">
        <w:rPr>
          <w:rFonts w:asciiTheme="minorHAnsi" w:hAnsiTheme="minorHAnsi" w:cstheme="minorHAnsi"/>
          <w:b/>
          <w:iCs/>
          <w:kern w:val="2"/>
          <w:sz w:val="22"/>
          <w:szCs w:val="22"/>
          <w:u w:val="single"/>
        </w:rPr>
        <w:t xml:space="preserve">                                                                                            </w:t>
      </w:r>
      <w:r>
        <w:rPr>
          <w:rFonts w:asciiTheme="minorHAnsi" w:hAnsiTheme="minorHAnsi" w:cstheme="minorHAnsi"/>
          <w:b/>
          <w:iCs/>
          <w:kern w:val="2"/>
          <w:sz w:val="22"/>
          <w:szCs w:val="22"/>
        </w:rPr>
        <w:t>złotych brutto)</w:t>
      </w:r>
    </w:p>
    <w:p w14:paraId="64EF4864" w14:textId="77777777" w:rsidR="00C36A36" w:rsidRDefault="00C36A36" w:rsidP="00833E47">
      <w:pPr>
        <w:tabs>
          <w:tab w:val="left" w:pos="567"/>
        </w:tabs>
        <w:spacing w:before="240" w:after="240" w:line="480" w:lineRule="auto"/>
        <w:jc w:val="both"/>
        <w:textAlignment w:val="baseline"/>
        <w:rPr>
          <w:rFonts w:asciiTheme="minorHAnsi" w:hAnsiTheme="minorHAnsi" w:cstheme="minorHAnsi"/>
          <w:b/>
          <w:iCs/>
          <w:kern w:val="2"/>
          <w:sz w:val="22"/>
          <w:szCs w:val="22"/>
        </w:rPr>
      </w:pPr>
    </w:p>
    <w:p w14:paraId="369F61EC" w14:textId="418EA70C" w:rsidR="00C36A36" w:rsidRDefault="00C36A36" w:rsidP="00D6783C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 w:rsidRPr="00D6783C">
        <w:rPr>
          <w:rFonts w:asciiTheme="minorHAnsi" w:hAnsiTheme="minorHAnsi" w:cstheme="minorHAnsi"/>
          <w:b/>
          <w:bCs/>
        </w:rPr>
        <w:t>Oferujemy:</w:t>
      </w:r>
    </w:p>
    <w:p w14:paraId="75FF01CD" w14:textId="77777777" w:rsidR="00D6783C" w:rsidRPr="00D6783C" w:rsidRDefault="00D6783C" w:rsidP="00D6783C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53"/>
        <w:tblW w:w="9606" w:type="dxa"/>
        <w:tblLook w:val="04A0" w:firstRow="1" w:lastRow="0" w:firstColumn="1" w:lastColumn="0" w:noHBand="0" w:noVBand="1"/>
      </w:tblPr>
      <w:tblGrid>
        <w:gridCol w:w="8046"/>
        <w:gridCol w:w="1560"/>
      </w:tblGrid>
      <w:tr w:rsidR="00C36A36" w:rsidRPr="00AB7AA9" w14:paraId="5EF38228" w14:textId="77777777" w:rsidTr="004C22FE">
        <w:trPr>
          <w:trHeight w:hRule="exact" w:val="567"/>
        </w:trPr>
        <w:tc>
          <w:tcPr>
            <w:tcW w:w="9606" w:type="dxa"/>
            <w:gridSpan w:val="2"/>
            <w:shd w:val="clear" w:color="auto" w:fill="D9D9D9" w:themeFill="background1" w:themeFillShade="D9"/>
            <w:vAlign w:val="center"/>
          </w:tcPr>
          <w:p w14:paraId="5DC80EFA" w14:textId="77777777" w:rsidR="00C36A36" w:rsidRPr="00AB7AA9" w:rsidRDefault="00C36A36" w:rsidP="004C22FE">
            <w:pPr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B7AA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Nazwa 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samolotu (producent, model)</w:t>
            </w:r>
          </w:p>
        </w:tc>
      </w:tr>
      <w:tr w:rsidR="00C36A36" w:rsidRPr="00AB7AA9" w14:paraId="11C3BA71" w14:textId="77777777" w:rsidTr="004C22FE">
        <w:trPr>
          <w:trHeight w:hRule="exact" w:val="1280"/>
        </w:trPr>
        <w:tc>
          <w:tcPr>
            <w:tcW w:w="9606" w:type="dxa"/>
            <w:gridSpan w:val="2"/>
            <w:vAlign w:val="center"/>
          </w:tcPr>
          <w:p w14:paraId="3ED5239B" w14:textId="77777777" w:rsidR="00C36A36" w:rsidRPr="00AB7AA9" w:rsidRDefault="00C36A36" w:rsidP="004C22FE">
            <w:pPr>
              <w:contextualSpacing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B7AA9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………………………………………………………………………………………………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…………………………………………………………………………………...</w:t>
            </w:r>
          </w:p>
        </w:tc>
      </w:tr>
      <w:tr w:rsidR="00C36A36" w:rsidRPr="00AB7AA9" w14:paraId="7E8E061F" w14:textId="77777777" w:rsidTr="004C22FE">
        <w:trPr>
          <w:trHeight w:hRule="exact" w:val="567"/>
        </w:trPr>
        <w:tc>
          <w:tcPr>
            <w:tcW w:w="8046" w:type="dxa"/>
            <w:shd w:val="clear" w:color="auto" w:fill="D9D9D9" w:themeFill="background1" w:themeFillShade="D9"/>
            <w:vAlign w:val="center"/>
          </w:tcPr>
          <w:p w14:paraId="1CD43F52" w14:textId="77777777" w:rsidR="00C36A36" w:rsidRPr="00AB7AA9" w:rsidRDefault="00C36A36" w:rsidP="004C22FE">
            <w:pPr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Parametry: </w:t>
            </w:r>
            <w:r>
              <w:rPr>
                <w:rFonts w:ascii="Calibri Light" w:eastAsia="NSimSun" w:hAnsi="Calibri Light" w:cs="Calibri Light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Potwierdzam/y pełną zgodność parametrów technicznych oferowanego samolotu z Opisem Przedmiotu Zamówienia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158DDE18" w14:textId="77777777" w:rsidR="00C36A36" w:rsidRPr="00244767" w:rsidRDefault="00C36A36" w:rsidP="004C22FE">
            <w:r w:rsidRPr="00244767">
              <w:rPr>
                <w:rFonts w:ascii="Calibri Light" w:eastAsia="NSimSun" w:hAnsi="Calibri Light" w:cs="Calibri Light"/>
                <w:b/>
                <w:bCs/>
                <w:color w:val="000000"/>
                <w:kern w:val="3"/>
                <w:sz w:val="20"/>
                <w:szCs w:val="20"/>
                <w:lang w:eastAsia="zh-CN" w:bidi="hi-IN"/>
              </w:rPr>
              <w:t>TAK / NIE</w:t>
            </w:r>
          </w:p>
        </w:tc>
      </w:tr>
    </w:tbl>
    <w:p w14:paraId="27C20FB2" w14:textId="77777777" w:rsidR="00D6783C" w:rsidRDefault="00D6783C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5FD30087" w14:textId="5D232151" w:rsidR="00D65C44" w:rsidRDefault="006946D5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Oferujemy następującą długość gwarancji</w:t>
      </w:r>
      <w:r w:rsidR="007C55A8">
        <w:rPr>
          <w:rFonts w:asciiTheme="minorHAnsi" w:hAnsiTheme="minorHAnsi" w:cstheme="minorHAnsi"/>
          <w:b/>
          <w:bCs/>
        </w:rPr>
        <w:t xml:space="preserve"> jakości oraz rękojmi</w:t>
      </w:r>
      <w:r>
        <w:rPr>
          <w:rFonts w:asciiTheme="minorHAnsi" w:hAnsiTheme="minorHAnsi" w:cstheme="minorHAnsi"/>
          <w:b/>
          <w:bCs/>
        </w:rPr>
        <w:t>:</w:t>
      </w:r>
      <w:r w:rsidR="007C55A8">
        <w:rPr>
          <w:rFonts w:asciiTheme="minorHAnsi" w:hAnsiTheme="minorHAnsi" w:cstheme="minorHAnsi"/>
          <w:b/>
          <w:bCs/>
        </w:rPr>
        <w:t xml:space="preserve"> ………………………….. miesięcy</w:t>
      </w:r>
    </w:p>
    <w:p w14:paraId="0596599C" w14:textId="77777777" w:rsidR="006946D5" w:rsidRDefault="006946D5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614D4580" w14:textId="77777777" w:rsidR="006946D5" w:rsidRDefault="006946D5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0D55EB8F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0123EBC2" w14:textId="77777777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02B8068" w14:textId="6C14147F" w:rsidR="00B6191B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 xml:space="preserve">Akceptujemy termin realizacji </w:t>
      </w:r>
      <w:r w:rsidR="00AB0838">
        <w:rPr>
          <w:rFonts w:asciiTheme="minorHAnsi" w:hAnsiTheme="minorHAnsi" w:cstheme="minorHAnsi"/>
          <w:sz w:val="22"/>
          <w:szCs w:val="22"/>
        </w:rPr>
        <w:t>zamówienia</w:t>
      </w:r>
      <w:r w:rsidRPr="005D2D30">
        <w:rPr>
          <w:rFonts w:asciiTheme="minorHAnsi" w:hAnsiTheme="minorHAnsi" w:cstheme="minorHAnsi"/>
          <w:sz w:val="22"/>
          <w:szCs w:val="22"/>
        </w:rPr>
        <w:t xml:space="preserve"> </w:t>
      </w:r>
      <w:r w:rsidR="00953CD3">
        <w:rPr>
          <w:rFonts w:asciiTheme="minorHAnsi" w:hAnsiTheme="minorHAnsi" w:cstheme="minorHAnsi"/>
          <w:sz w:val="22"/>
          <w:szCs w:val="22"/>
        </w:rPr>
        <w:t xml:space="preserve">określony w zapytaniu </w:t>
      </w:r>
      <w:r w:rsidR="009E2B63">
        <w:rPr>
          <w:rFonts w:asciiTheme="minorHAnsi" w:hAnsiTheme="minorHAnsi" w:cstheme="minorHAnsi"/>
          <w:sz w:val="22"/>
          <w:szCs w:val="22"/>
        </w:rPr>
        <w:t>ofertowym</w:t>
      </w:r>
      <w:r w:rsidRPr="005D2D30">
        <w:rPr>
          <w:rFonts w:asciiTheme="minorHAnsi" w:hAnsiTheme="minorHAnsi" w:cstheme="minorHAnsi"/>
          <w:sz w:val="22"/>
          <w:szCs w:val="22"/>
        </w:rPr>
        <w:t>.</w:t>
      </w:r>
    </w:p>
    <w:p w14:paraId="3FE9DDA3" w14:textId="3C5700B6" w:rsidR="00B6191B" w:rsidRDefault="00E22D58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B6191B" w:rsidRPr="005D2D30">
        <w:rPr>
          <w:rFonts w:asciiTheme="minorHAnsi" w:hAnsiTheme="minorHAnsi" w:cstheme="minorHAnsi"/>
          <w:sz w:val="22"/>
          <w:szCs w:val="22"/>
        </w:rPr>
        <w:t>świadczamy,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że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uważamy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się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za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związanych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niniejszą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ofertą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na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czas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wskazany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w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833E47">
        <w:rPr>
          <w:rFonts w:asciiTheme="minorHAnsi" w:eastAsia="Arial" w:hAnsiTheme="minorHAnsi" w:cstheme="minorHAnsi"/>
          <w:sz w:val="22"/>
          <w:szCs w:val="22"/>
        </w:rPr>
        <w:t>zapytaniu ofertowym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 t</w:t>
      </w:r>
      <w:r w:rsidR="00B6191B" w:rsidRPr="005D2D30">
        <w:rPr>
          <w:rFonts w:asciiTheme="minorHAnsi" w:hAnsiTheme="minorHAnsi" w:cstheme="minorHAnsi"/>
          <w:sz w:val="22"/>
          <w:szCs w:val="22"/>
        </w:rPr>
        <w:t>j.</w:t>
      </w:r>
      <w:r w:rsidR="00A669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D4BDE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B6191B" w:rsidRPr="005D2D3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b/>
          <w:bCs/>
          <w:sz w:val="22"/>
          <w:szCs w:val="22"/>
        </w:rPr>
        <w:t>dni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od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6A73F5">
        <w:rPr>
          <w:rFonts w:asciiTheme="minorHAnsi" w:hAnsiTheme="minorHAnsi" w:cstheme="minorHAnsi"/>
          <w:sz w:val="22"/>
          <w:szCs w:val="22"/>
        </w:rPr>
        <w:t>dnia upływu terminu składania ofert (pierwszym dniem terminu związania ofertą jest dzień, w którym przypada termin składania ofert)</w:t>
      </w:r>
      <w:r w:rsidR="008D6801">
        <w:rPr>
          <w:rFonts w:asciiTheme="minorHAnsi" w:hAnsiTheme="minorHAnsi" w:cstheme="minorHAnsi"/>
          <w:sz w:val="22"/>
          <w:szCs w:val="22"/>
        </w:rPr>
        <w:t>.</w:t>
      </w:r>
    </w:p>
    <w:p w14:paraId="5D2AAA03" w14:textId="3E68BBD5" w:rsidR="003646F4" w:rsidRDefault="003646F4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Oświadczam(y), że </w:t>
      </w:r>
      <w:r w:rsidR="009623C0">
        <w:rPr>
          <w:rFonts w:asciiTheme="minorHAnsi" w:hAnsiTheme="minorHAnsi" w:cstheme="minorHAnsi"/>
          <w:sz w:val="22"/>
          <w:szCs w:val="22"/>
        </w:rPr>
        <w:t xml:space="preserve">zaoferowany </w:t>
      </w:r>
      <w:r w:rsidR="007C55A8">
        <w:rPr>
          <w:rFonts w:asciiTheme="minorHAnsi" w:hAnsiTheme="minorHAnsi" w:cstheme="minorHAnsi"/>
          <w:sz w:val="22"/>
          <w:szCs w:val="22"/>
        </w:rPr>
        <w:t xml:space="preserve">przedmiot zamówienia </w:t>
      </w:r>
      <w:r w:rsidR="009623C0">
        <w:rPr>
          <w:rFonts w:asciiTheme="minorHAnsi" w:hAnsiTheme="minorHAnsi" w:cstheme="minorHAnsi"/>
          <w:sz w:val="22"/>
          <w:szCs w:val="22"/>
        </w:rPr>
        <w:t>spełnia wszystkie wymagania stawiane w zapytaniu ofertowym</w:t>
      </w:r>
      <w:r w:rsidR="006946D5">
        <w:rPr>
          <w:rFonts w:asciiTheme="minorHAnsi" w:hAnsiTheme="minorHAnsi" w:cstheme="minorHAnsi"/>
          <w:sz w:val="22"/>
          <w:szCs w:val="22"/>
        </w:rPr>
        <w:t>.</w:t>
      </w:r>
    </w:p>
    <w:p w14:paraId="3B07CDF5" w14:textId="77777777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Oświadczam(y),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że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cena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ofertowa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zawiera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wszelkie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koszty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wykonania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zamówienia.</w:t>
      </w:r>
    </w:p>
    <w:p w14:paraId="3574F10B" w14:textId="526F9C99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Oświadczamy,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iż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oferujemy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przedmiot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zgodny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wymaganiami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warunkami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określonymi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przez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Zamawiającego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FE36CD">
        <w:rPr>
          <w:rFonts w:asciiTheme="minorHAnsi" w:hAnsiTheme="minorHAnsi" w:cstheme="minorHAnsi"/>
          <w:sz w:val="22"/>
          <w:szCs w:val="22"/>
        </w:rPr>
        <w:t>zapytaniu ofertowym</w:t>
      </w:r>
      <w:r w:rsidRPr="005D2D30">
        <w:rPr>
          <w:rFonts w:asciiTheme="minorHAnsi" w:hAnsiTheme="minorHAnsi" w:cstheme="minorHAnsi"/>
          <w:sz w:val="22"/>
          <w:szCs w:val="22"/>
        </w:rPr>
        <w:t>.</w:t>
      </w:r>
    </w:p>
    <w:p w14:paraId="578A1995" w14:textId="77777777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68045FBD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AD9C41C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i/>
          <w:sz w:val="20"/>
          <w:szCs w:val="20"/>
        </w:rPr>
      </w:pPr>
      <w:r w:rsidRPr="005D2D30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5D2D30">
        <w:rPr>
          <w:rFonts w:asciiTheme="minorHAnsi" w:hAnsiTheme="minorHAnsi" w:cstheme="minorHAnsi"/>
          <w:i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wykreślenie).</w:t>
      </w:r>
    </w:p>
    <w:p w14:paraId="5F450F9B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i/>
          <w:sz w:val="20"/>
          <w:szCs w:val="20"/>
        </w:rPr>
      </w:pPr>
      <w:r w:rsidRPr="005D2D30">
        <w:rPr>
          <w:rFonts w:asciiTheme="minorHAnsi" w:hAnsiTheme="minorHAnsi" w:cstheme="minorHAnsi"/>
          <w:i/>
          <w:sz w:val="20"/>
          <w:szCs w:val="20"/>
        </w:rPr>
        <w:lastRenderedPageBreak/>
        <w:t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dysponuje już tymi informacjami.</w:t>
      </w:r>
    </w:p>
    <w:p w14:paraId="7774984E" w14:textId="77777777" w:rsidR="00B6191B" w:rsidRDefault="00B6191B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14:paraId="6DEE4ADE" w14:textId="77777777" w:rsidR="002D4BDE" w:rsidRDefault="002D4BDE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14:paraId="4B780ED2" w14:textId="7B32BEA4" w:rsidR="002D4BDE" w:rsidRPr="002D4BDE" w:rsidRDefault="002D4BDE" w:rsidP="00B6191B">
      <w:pPr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u w:val="single"/>
        </w:rPr>
      </w:pPr>
      <w:r w:rsidRPr="002D4BDE"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u w:val="single"/>
        </w:rPr>
        <w:t>Oświadczam/-y, że:</w:t>
      </w:r>
    </w:p>
    <w:p w14:paraId="17B01367" w14:textId="14429483" w:rsidR="002D4BDE" w:rsidRP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sz w:val="22"/>
          <w:szCs w:val="22"/>
        </w:rPr>
        <w:t>Nie jestem/-</w:t>
      </w:r>
      <w:proofErr w:type="spellStart"/>
      <w:r w:rsidRPr="002D4BDE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2D4BDE">
        <w:rPr>
          <w:rFonts w:asciiTheme="minorHAnsi" w:hAnsiTheme="minorHAnsi" w:cstheme="minorHAnsi"/>
          <w:sz w:val="22"/>
          <w:szCs w:val="22"/>
        </w:rPr>
        <w:t xml:space="preserve"> powiązany z Zamawiającym osobowo lub kapitałowo tj. nie jesteśmy powiązani poprzez wzajemne powiązania między Zamawiającym lub osobami upoważnionymi do zaciągania zobowiązań w imieniu Zamawiającego lub osobami wykonującymi w imieniu Zamawiającego czynności związanych z przygotowaniem i przeprowadzaniem procedury wyboru wykonawcy, a wykonawcą, polegające w szczególności na: </w:t>
      </w:r>
    </w:p>
    <w:p w14:paraId="5A9A317F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6869A8D4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posiadaniu co najmniej 10% udziałów lub akcji, </w:t>
      </w:r>
    </w:p>
    <w:p w14:paraId="387EC919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72F59620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830FAB">
        <w:rPr>
          <w:rFonts w:asciiTheme="minorHAnsi" w:hAnsiTheme="minorHAnsi" w:cstheme="minorHAnsi"/>
          <w:sz w:val="22"/>
          <w:szCs w:val="22"/>
        </w:rPr>
        <w:t xml:space="preserve">albo pozostawaniu we wspólnym pożyciu z wykonawcą, jego zastępcą prawnym lub członkami organów zarządzających lub organów nadzorczych wykonawców ubiegających się o udzielenie zamówienia, </w:t>
      </w:r>
    </w:p>
    <w:p w14:paraId="6612EB73" w14:textId="21999CBC" w:rsidR="00287AA5" w:rsidRPr="002D4BDE" w:rsidRDefault="00287AA5" w:rsidP="002D4BDE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4EF4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bezstronności lub niezależności w związku z postępowaniem o udzielenie zamówienia</w:t>
      </w:r>
      <w:r w:rsidR="00B37B19">
        <w:rPr>
          <w:rFonts w:asciiTheme="minorHAnsi" w:hAnsiTheme="minorHAnsi" w:cstheme="minorHAnsi"/>
          <w:sz w:val="22"/>
          <w:szCs w:val="22"/>
        </w:rPr>
        <w:t>.</w:t>
      </w:r>
    </w:p>
    <w:p w14:paraId="260B7B21" w14:textId="45D7E526" w:rsidR="002D4BDE" w:rsidRP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bCs/>
          <w:color w:val="000000"/>
          <w:kern w:val="0"/>
          <w:sz w:val="22"/>
          <w:szCs w:val="22"/>
        </w:rPr>
        <w:t xml:space="preserve">Nie zachodzi wobec mnie/nas </w:t>
      </w:r>
      <w:r w:rsidRPr="002D4BDE">
        <w:rPr>
          <w:rFonts w:asciiTheme="minorHAnsi" w:hAnsiTheme="minorHAnsi" w:cstheme="minorHAnsi"/>
          <w:sz w:val="22"/>
          <w:szCs w:val="22"/>
        </w:rPr>
        <w:t xml:space="preserve">żadna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217F633A" w14:textId="37FF3B52" w:rsid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bCs/>
          <w:color w:val="000000"/>
          <w:kern w:val="0"/>
          <w:sz w:val="22"/>
          <w:szCs w:val="22"/>
        </w:rPr>
        <w:t xml:space="preserve">Nie zachodzi wobec mnie/nas </w:t>
      </w:r>
      <w:r w:rsidRPr="002D4BDE">
        <w:rPr>
          <w:rFonts w:asciiTheme="minorHAnsi" w:hAnsiTheme="minorHAnsi" w:cstheme="minorHAnsi"/>
          <w:sz w:val="22"/>
          <w:szCs w:val="22"/>
        </w:rPr>
        <w:t>żadna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DDA69BF" w14:textId="77777777" w:rsidR="002D4BDE" w:rsidRDefault="002D4BDE" w:rsidP="002D4BDE">
      <w:pPr>
        <w:pStyle w:val="Standard"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FC4459" w14:textId="77777777" w:rsidR="00B36D54" w:rsidRDefault="00B36D54" w:rsidP="002D4BDE">
      <w:pPr>
        <w:pStyle w:val="Standard"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6082F0" w14:textId="77777777" w:rsidR="00184E27" w:rsidRDefault="00184E27" w:rsidP="002D4BDE">
      <w:pPr>
        <w:pStyle w:val="Standard"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32DB34" w14:textId="77777777" w:rsidR="00B36D54" w:rsidRDefault="00B36D54" w:rsidP="002D4BDE">
      <w:pPr>
        <w:pStyle w:val="Standard"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92E42E" w14:textId="7281420F" w:rsidR="00B36D54" w:rsidRPr="002D4BDE" w:rsidRDefault="008F5C1F" w:rsidP="008F5C1F">
      <w:pPr>
        <w:pStyle w:val="Standard"/>
        <w:suppressAutoHyphens w:val="0"/>
        <w:autoSpaceDE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-----------------podpisano------------------------</w:t>
      </w:r>
    </w:p>
    <w:p w14:paraId="4F03D0DC" w14:textId="77777777" w:rsidR="00DB4761" w:rsidRPr="005D2D30" w:rsidRDefault="00DB4761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sectPr w:rsidR="00DB4761" w:rsidRPr="005D2D30" w:rsidSect="00785212">
      <w:headerReference w:type="default" r:id="rId8"/>
      <w:pgSz w:w="11906" w:h="16838"/>
      <w:pgMar w:top="1276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66BFC" w14:textId="77777777" w:rsidR="00CB3074" w:rsidRDefault="00CB3074" w:rsidP="00B6191B">
      <w:r>
        <w:separator/>
      </w:r>
    </w:p>
  </w:endnote>
  <w:endnote w:type="continuationSeparator" w:id="0">
    <w:p w14:paraId="2C92CDB1" w14:textId="77777777" w:rsidR="00CB3074" w:rsidRDefault="00CB3074" w:rsidP="00B6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94E6F" w14:textId="77777777" w:rsidR="00CB3074" w:rsidRDefault="00CB3074" w:rsidP="00B6191B">
      <w:r>
        <w:separator/>
      </w:r>
    </w:p>
  </w:footnote>
  <w:footnote w:type="continuationSeparator" w:id="0">
    <w:p w14:paraId="1623609D" w14:textId="77777777" w:rsidR="00CB3074" w:rsidRDefault="00CB3074" w:rsidP="00B61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1783D" w14:textId="5E6526F6" w:rsidR="0031135B" w:rsidRPr="0031135B" w:rsidRDefault="0031135B" w:rsidP="0031135B">
    <w:pPr>
      <w:pStyle w:val="Nagwek"/>
    </w:pPr>
    <w:r>
      <w:rPr>
        <w:noProof/>
      </w:rPr>
      <w:drawing>
        <wp:inline distT="0" distB="0" distL="0" distR="0" wp14:anchorId="69948534" wp14:editId="25789BFA">
          <wp:extent cx="5760720" cy="608952"/>
          <wp:effectExtent l="0" t="0" r="0" b="0"/>
          <wp:docPr id="1788032907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D7CEBE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multilevel"/>
    <w:tmpl w:val="268C1C96"/>
    <w:name w:val="WW8Num14"/>
    <w:lvl w:ilvl="0">
      <w:start w:val="1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ascii="Arial" w:eastAsia="Lucida Sans Unicode" w:hAnsi="Arial" w:cs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  <w:b w:val="0"/>
      </w:rPr>
    </w:lvl>
  </w:abstractNum>
  <w:abstractNum w:abstractNumId="6" w15:restartNumberingAfterBreak="0">
    <w:nsid w:val="0000000B"/>
    <w:multiLevelType w:val="multi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 w15:restartNumberingAfterBreak="0">
    <w:nsid w:val="0000000C"/>
    <w:multiLevelType w:val="multilevel"/>
    <w:tmpl w:val="91E81850"/>
    <w:name w:val="WW8Num18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/>
      </w:rPr>
    </w:lvl>
  </w:abstractNum>
  <w:abstractNum w:abstractNumId="10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13"/>
    <w:multiLevelType w:val="multilevel"/>
    <w:tmpl w:val="65700442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</w:rPr>
    </w:lvl>
  </w:abstractNum>
  <w:abstractNum w:abstractNumId="12" w15:restartNumberingAfterBreak="0">
    <w:nsid w:val="00000015"/>
    <w:multiLevelType w:val="multilevel"/>
    <w:tmpl w:val="0A8273B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Theme="minorHAnsi" w:eastAsia="Arial" w:hAnsiTheme="minorHAnsi" w:cstheme="minorHAnsi" w:hint="default"/>
        <w:b w:val="0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3" w15:restartNumberingAfterBreak="0">
    <w:nsid w:val="00000017"/>
    <w:multiLevelType w:val="singleLevel"/>
    <w:tmpl w:val="00000017"/>
    <w:name w:val="WW8Num33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/>
      </w:rPr>
    </w:lvl>
  </w:abstractNum>
  <w:abstractNum w:abstractNumId="14" w15:restartNumberingAfterBreak="0">
    <w:nsid w:val="0000001A"/>
    <w:multiLevelType w:val="singleLevel"/>
    <w:tmpl w:val="0000001A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C"/>
    <w:multiLevelType w:val="singleLevel"/>
    <w:tmpl w:val="0FC8EB90"/>
    <w:name w:val="WW8Num42"/>
    <w:lvl w:ilvl="0">
      <w:start w:val="1"/>
      <w:numFmt w:val="decimal"/>
      <w:lvlText w:val="5.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</w:abstractNum>
  <w:abstractNum w:abstractNumId="16" w15:restartNumberingAfterBreak="0">
    <w:nsid w:val="0000001D"/>
    <w:multiLevelType w:val="multilevel"/>
    <w:tmpl w:val="073281AC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F"/>
    <w:multiLevelType w:val="multilevel"/>
    <w:tmpl w:val="0000001F"/>
    <w:name w:val="WW8Num4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21"/>
    <w:multiLevelType w:val="singleLevel"/>
    <w:tmpl w:val="87FEBEC8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810" w:hanging="450"/>
      </w:pPr>
      <w:rPr>
        <w:rFonts w:eastAsia="Times New Roman"/>
        <w:b/>
        <w:color w:val="auto"/>
      </w:rPr>
    </w:lvl>
  </w:abstractNum>
  <w:abstractNum w:abstractNumId="19" w15:restartNumberingAfterBreak="0">
    <w:nsid w:val="00000024"/>
    <w:multiLevelType w:val="multilevel"/>
    <w:tmpl w:val="00000024"/>
    <w:name w:val="WW8Num52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2C"/>
    <w:multiLevelType w:val="singleLevel"/>
    <w:tmpl w:val="0000002C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eastAsia="Times New Roman"/>
        <w:b w:val="0"/>
      </w:rPr>
    </w:lvl>
  </w:abstractNum>
  <w:abstractNum w:abstractNumId="21" w15:restartNumberingAfterBreak="0">
    <w:nsid w:val="0707530D"/>
    <w:multiLevelType w:val="hybridMultilevel"/>
    <w:tmpl w:val="D082BE1A"/>
    <w:lvl w:ilvl="0" w:tplc="CB00583C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B15279"/>
    <w:multiLevelType w:val="hybridMultilevel"/>
    <w:tmpl w:val="B1767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792F06"/>
    <w:multiLevelType w:val="multilevel"/>
    <w:tmpl w:val="6E1EF4B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4" w15:restartNumberingAfterBreak="0">
    <w:nsid w:val="170D7FC5"/>
    <w:multiLevelType w:val="hybridMultilevel"/>
    <w:tmpl w:val="A36C17DE"/>
    <w:lvl w:ilvl="0" w:tplc="0D4EC0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C71B4E"/>
    <w:multiLevelType w:val="hybridMultilevel"/>
    <w:tmpl w:val="BFE41A78"/>
    <w:name w:val="WW8Num52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1E4651C"/>
    <w:multiLevelType w:val="hybridMultilevel"/>
    <w:tmpl w:val="511E7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F66F80"/>
    <w:multiLevelType w:val="multilevel"/>
    <w:tmpl w:val="A718E33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8" w15:restartNumberingAfterBreak="0">
    <w:nsid w:val="39DC7F11"/>
    <w:multiLevelType w:val="multilevel"/>
    <w:tmpl w:val="1F7C5E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9575570"/>
    <w:multiLevelType w:val="hybridMultilevel"/>
    <w:tmpl w:val="01DA5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C04AC"/>
    <w:multiLevelType w:val="hybridMultilevel"/>
    <w:tmpl w:val="C6C06B30"/>
    <w:lvl w:ilvl="0" w:tplc="D8EC92C2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theme="minorHAnsi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34B9"/>
    <w:multiLevelType w:val="multilevel"/>
    <w:tmpl w:val="AB7C4D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65456221">
    <w:abstractNumId w:val="12"/>
  </w:num>
  <w:num w:numId="2" w16cid:durableId="894773780">
    <w:abstractNumId w:val="26"/>
  </w:num>
  <w:num w:numId="3" w16cid:durableId="1783457882">
    <w:abstractNumId w:val="22"/>
  </w:num>
  <w:num w:numId="4" w16cid:durableId="940527100">
    <w:abstractNumId w:val="29"/>
  </w:num>
  <w:num w:numId="5" w16cid:durableId="647128197">
    <w:abstractNumId w:val="0"/>
  </w:num>
  <w:num w:numId="6" w16cid:durableId="1270159655">
    <w:abstractNumId w:val="8"/>
  </w:num>
  <w:num w:numId="7" w16cid:durableId="1911845991">
    <w:abstractNumId w:val="9"/>
  </w:num>
  <w:num w:numId="8" w16cid:durableId="134876606">
    <w:abstractNumId w:val="10"/>
  </w:num>
  <w:num w:numId="9" w16cid:durableId="172189229">
    <w:abstractNumId w:val="20"/>
  </w:num>
  <w:num w:numId="10" w16cid:durableId="13348416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248918">
    <w:abstractNumId w:val="25"/>
  </w:num>
  <w:num w:numId="12" w16cid:durableId="1106997641">
    <w:abstractNumId w:val="21"/>
  </w:num>
  <w:num w:numId="13" w16cid:durableId="1055087639">
    <w:abstractNumId w:val="30"/>
  </w:num>
  <w:num w:numId="14" w16cid:durableId="1530610200">
    <w:abstractNumId w:val="31"/>
  </w:num>
  <w:num w:numId="15" w16cid:durableId="106587364">
    <w:abstractNumId w:val="23"/>
  </w:num>
  <w:num w:numId="16" w16cid:durableId="1092899154">
    <w:abstractNumId w:val="27"/>
  </w:num>
  <w:num w:numId="17" w16cid:durableId="289093960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91B"/>
    <w:rsid w:val="000041E4"/>
    <w:rsid w:val="00017458"/>
    <w:rsid w:val="00053730"/>
    <w:rsid w:val="00066135"/>
    <w:rsid w:val="00070C8C"/>
    <w:rsid w:val="0009748C"/>
    <w:rsid w:val="000A45F1"/>
    <w:rsid w:val="000C6C9C"/>
    <w:rsid w:val="000D3D9C"/>
    <w:rsid w:val="0016511D"/>
    <w:rsid w:val="00166F5D"/>
    <w:rsid w:val="00184E27"/>
    <w:rsid w:val="001A2DA6"/>
    <w:rsid w:val="001D2350"/>
    <w:rsid w:val="001D6467"/>
    <w:rsid w:val="001E0407"/>
    <w:rsid w:val="001F076A"/>
    <w:rsid w:val="0020376D"/>
    <w:rsid w:val="00217CED"/>
    <w:rsid w:val="00223A3B"/>
    <w:rsid w:val="00244767"/>
    <w:rsid w:val="00253DA8"/>
    <w:rsid w:val="002731AB"/>
    <w:rsid w:val="00287AA5"/>
    <w:rsid w:val="002C52A7"/>
    <w:rsid w:val="002D26EE"/>
    <w:rsid w:val="002D4BDE"/>
    <w:rsid w:val="002F18A1"/>
    <w:rsid w:val="003001E8"/>
    <w:rsid w:val="0031135B"/>
    <w:rsid w:val="00322D9D"/>
    <w:rsid w:val="00323C0E"/>
    <w:rsid w:val="00327BA3"/>
    <w:rsid w:val="003646F4"/>
    <w:rsid w:val="0038015F"/>
    <w:rsid w:val="00391BBE"/>
    <w:rsid w:val="003A02B8"/>
    <w:rsid w:val="003B35FC"/>
    <w:rsid w:val="003F246E"/>
    <w:rsid w:val="00423B92"/>
    <w:rsid w:val="00437B14"/>
    <w:rsid w:val="00447AE5"/>
    <w:rsid w:val="0045274C"/>
    <w:rsid w:val="004C1FF2"/>
    <w:rsid w:val="004D34B6"/>
    <w:rsid w:val="0053539B"/>
    <w:rsid w:val="00563C7F"/>
    <w:rsid w:val="00566653"/>
    <w:rsid w:val="0059274C"/>
    <w:rsid w:val="005C0258"/>
    <w:rsid w:val="005C3E7A"/>
    <w:rsid w:val="005D2D30"/>
    <w:rsid w:val="005D2D77"/>
    <w:rsid w:val="005E305C"/>
    <w:rsid w:val="005E64B7"/>
    <w:rsid w:val="00600565"/>
    <w:rsid w:val="006554BE"/>
    <w:rsid w:val="00656EBF"/>
    <w:rsid w:val="006634A7"/>
    <w:rsid w:val="00690584"/>
    <w:rsid w:val="00692F45"/>
    <w:rsid w:val="006946D5"/>
    <w:rsid w:val="006A0005"/>
    <w:rsid w:val="006A73F5"/>
    <w:rsid w:val="006A762D"/>
    <w:rsid w:val="006B6D2D"/>
    <w:rsid w:val="006E1269"/>
    <w:rsid w:val="006F4B21"/>
    <w:rsid w:val="007424D9"/>
    <w:rsid w:val="0074273E"/>
    <w:rsid w:val="00744273"/>
    <w:rsid w:val="00753B73"/>
    <w:rsid w:val="007816CB"/>
    <w:rsid w:val="00785212"/>
    <w:rsid w:val="00791270"/>
    <w:rsid w:val="00796569"/>
    <w:rsid w:val="007A3D2B"/>
    <w:rsid w:val="007B20E9"/>
    <w:rsid w:val="007C4CA1"/>
    <w:rsid w:val="007C55A8"/>
    <w:rsid w:val="007D7732"/>
    <w:rsid w:val="007F3449"/>
    <w:rsid w:val="00817EC2"/>
    <w:rsid w:val="00826152"/>
    <w:rsid w:val="00833E47"/>
    <w:rsid w:val="0085234F"/>
    <w:rsid w:val="00872785"/>
    <w:rsid w:val="00875629"/>
    <w:rsid w:val="00887B0E"/>
    <w:rsid w:val="008A5112"/>
    <w:rsid w:val="008D6801"/>
    <w:rsid w:val="008F5C1F"/>
    <w:rsid w:val="00927E53"/>
    <w:rsid w:val="00953CD3"/>
    <w:rsid w:val="009623C0"/>
    <w:rsid w:val="00982829"/>
    <w:rsid w:val="00987D80"/>
    <w:rsid w:val="009A3192"/>
    <w:rsid w:val="009A7F56"/>
    <w:rsid w:val="009B0067"/>
    <w:rsid w:val="009D79D4"/>
    <w:rsid w:val="009E2B63"/>
    <w:rsid w:val="009E4E46"/>
    <w:rsid w:val="009F717F"/>
    <w:rsid w:val="00A66935"/>
    <w:rsid w:val="00A71E79"/>
    <w:rsid w:val="00A74619"/>
    <w:rsid w:val="00A749FC"/>
    <w:rsid w:val="00A8612D"/>
    <w:rsid w:val="00A932BC"/>
    <w:rsid w:val="00A940A5"/>
    <w:rsid w:val="00AA7DC5"/>
    <w:rsid w:val="00AB0838"/>
    <w:rsid w:val="00AB42B5"/>
    <w:rsid w:val="00AE558F"/>
    <w:rsid w:val="00AF6A52"/>
    <w:rsid w:val="00B25AE3"/>
    <w:rsid w:val="00B36D54"/>
    <w:rsid w:val="00B37B19"/>
    <w:rsid w:val="00B6191B"/>
    <w:rsid w:val="00B71E18"/>
    <w:rsid w:val="00B72195"/>
    <w:rsid w:val="00B77DC3"/>
    <w:rsid w:val="00B810B2"/>
    <w:rsid w:val="00B8229B"/>
    <w:rsid w:val="00B9655A"/>
    <w:rsid w:val="00BA5D8E"/>
    <w:rsid w:val="00BB013A"/>
    <w:rsid w:val="00BC1FAC"/>
    <w:rsid w:val="00BC37C9"/>
    <w:rsid w:val="00C15356"/>
    <w:rsid w:val="00C15A0A"/>
    <w:rsid w:val="00C20589"/>
    <w:rsid w:val="00C27494"/>
    <w:rsid w:val="00C36A36"/>
    <w:rsid w:val="00C626B6"/>
    <w:rsid w:val="00C702CC"/>
    <w:rsid w:val="00C76E5E"/>
    <w:rsid w:val="00C82984"/>
    <w:rsid w:val="00CA130B"/>
    <w:rsid w:val="00CB3074"/>
    <w:rsid w:val="00CD0CE5"/>
    <w:rsid w:val="00D125A0"/>
    <w:rsid w:val="00D15EB9"/>
    <w:rsid w:val="00D17A4A"/>
    <w:rsid w:val="00D17AFC"/>
    <w:rsid w:val="00D47D63"/>
    <w:rsid w:val="00D55C3B"/>
    <w:rsid w:val="00D65C44"/>
    <w:rsid w:val="00D6783C"/>
    <w:rsid w:val="00D67E21"/>
    <w:rsid w:val="00D70BCE"/>
    <w:rsid w:val="00D9490F"/>
    <w:rsid w:val="00DA180A"/>
    <w:rsid w:val="00DB4761"/>
    <w:rsid w:val="00DC56C2"/>
    <w:rsid w:val="00DC61EC"/>
    <w:rsid w:val="00DD408B"/>
    <w:rsid w:val="00DF5A7F"/>
    <w:rsid w:val="00DF6837"/>
    <w:rsid w:val="00E14B94"/>
    <w:rsid w:val="00E21C22"/>
    <w:rsid w:val="00E22D58"/>
    <w:rsid w:val="00E32786"/>
    <w:rsid w:val="00E377FF"/>
    <w:rsid w:val="00E72B23"/>
    <w:rsid w:val="00EA6EA1"/>
    <w:rsid w:val="00EB16D1"/>
    <w:rsid w:val="00EC16BA"/>
    <w:rsid w:val="00EF000E"/>
    <w:rsid w:val="00F16B84"/>
    <w:rsid w:val="00F32707"/>
    <w:rsid w:val="00F52B28"/>
    <w:rsid w:val="00F53EAF"/>
    <w:rsid w:val="00F7261E"/>
    <w:rsid w:val="00F80FE6"/>
    <w:rsid w:val="00F824E1"/>
    <w:rsid w:val="00F82CED"/>
    <w:rsid w:val="00F91193"/>
    <w:rsid w:val="00FC20B2"/>
    <w:rsid w:val="00FD553B"/>
    <w:rsid w:val="00FE36CD"/>
    <w:rsid w:val="00F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8183"/>
  <w15:docId w15:val="{D4DCE6AF-17AF-41BD-AA25-CB59326C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9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A2DA6"/>
    <w:pPr>
      <w:keepNext/>
      <w:numPr>
        <w:numId w:val="5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2D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1A2DA6"/>
    <w:pPr>
      <w:keepNext/>
      <w:numPr>
        <w:ilvl w:val="4"/>
        <w:numId w:val="5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A2DA6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2DA6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A2DA6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1A2DA6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A2DA6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Znakiprzypiswdolnych">
    <w:name w:val="Znaki przypisów dolnych"/>
    <w:rsid w:val="00B6191B"/>
    <w:rPr>
      <w:vertAlign w:val="superscript"/>
    </w:rPr>
  </w:style>
  <w:style w:type="character" w:customStyle="1" w:styleId="DeltaViewInsertion">
    <w:name w:val="DeltaView Insertion"/>
    <w:rsid w:val="00B6191B"/>
    <w:rPr>
      <w:b/>
      <w:i/>
      <w:spacing w:val="0"/>
    </w:rPr>
  </w:style>
  <w:style w:type="paragraph" w:customStyle="1" w:styleId="Zawartotabeli">
    <w:name w:val="Zawartość tabeli"/>
    <w:basedOn w:val="Normalny"/>
    <w:rsid w:val="00B6191B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B6191B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191B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B619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B61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6191B"/>
    <w:pPr>
      <w:widowControl/>
      <w:suppressAutoHyphens w:val="0"/>
      <w:spacing w:after="120"/>
      <w:ind w:left="283"/>
    </w:pPr>
    <w:rPr>
      <w:rFonts w:eastAsia="Times New Roman"/>
      <w:kern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191B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1,Wypunktowanie,L1,Akapit z listą5,T_SZ_List Paragraph,normalny tekst,CW_Lista"/>
    <w:basedOn w:val="Normalny"/>
    <w:link w:val="AkapitzlistZnak"/>
    <w:qFormat/>
    <w:rsid w:val="00C702CC"/>
    <w:pPr>
      <w:widowControl/>
      <w:suppressAutoHyphens w:val="0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L1 Znak,Akapit z listą5 Znak,T_SZ_List Paragraph Znak,normalny tekst Znak,CW_Lista Znak"/>
    <w:basedOn w:val="Domylnaczcionkaakapitu"/>
    <w:link w:val="Akapitzlist"/>
    <w:uiPriority w:val="34"/>
    <w:qFormat/>
    <w:locked/>
    <w:rsid w:val="00C702CC"/>
    <w:rPr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323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23C0E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3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BC3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1A2DA6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A2DA6"/>
    <w:rPr>
      <w:rFonts w:ascii="Arial" w:eastAsia="Arial" w:hAnsi="Arial" w:cs="Arial"/>
      <w:sz w:val="22"/>
      <w:szCs w:val="22"/>
    </w:rPr>
  </w:style>
  <w:style w:type="character" w:customStyle="1" w:styleId="WW8Num3z0">
    <w:name w:val="WW8Num3z0"/>
    <w:rsid w:val="001A2DA6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A2DA6"/>
    <w:rPr>
      <w:rFonts w:ascii="OpenSymbol" w:hAnsi="OpenSymbol" w:cs="OpenSymbol"/>
    </w:rPr>
  </w:style>
  <w:style w:type="character" w:customStyle="1" w:styleId="WW8Num4z0">
    <w:name w:val="WW8Num4z0"/>
    <w:rsid w:val="001A2DA6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A2DA6"/>
    <w:rPr>
      <w:rFonts w:ascii="OpenSymbol" w:hAnsi="OpenSymbol" w:cs="OpenSymbol"/>
    </w:rPr>
  </w:style>
  <w:style w:type="character" w:customStyle="1" w:styleId="WW8Num5z0">
    <w:name w:val="WW8Num5z0"/>
    <w:rsid w:val="001A2DA6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A2DA6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A2DA6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A2DA6"/>
    <w:rPr>
      <w:rFonts w:ascii="OpenSymbol" w:hAnsi="OpenSymbol" w:cs="Courier New"/>
    </w:rPr>
  </w:style>
  <w:style w:type="character" w:customStyle="1" w:styleId="WW8Num8z0">
    <w:name w:val="WW8Num8z0"/>
    <w:rsid w:val="001A2DA6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A2DA6"/>
    <w:rPr>
      <w:rFonts w:ascii="Courier New" w:hAnsi="Courier New" w:cs="Courier New"/>
    </w:rPr>
  </w:style>
  <w:style w:type="character" w:customStyle="1" w:styleId="WW8Num9z0">
    <w:name w:val="WW8Num9z0"/>
    <w:rsid w:val="001A2DA6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A2DA6"/>
    <w:rPr>
      <w:rFonts w:ascii="OpenSymbol" w:hAnsi="OpenSymbol" w:cs="OpenSymbol"/>
    </w:rPr>
  </w:style>
  <w:style w:type="character" w:customStyle="1" w:styleId="WW8Num10z0">
    <w:name w:val="WW8Num10z0"/>
    <w:rsid w:val="001A2DA6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A2DA6"/>
    <w:rPr>
      <w:rFonts w:ascii="OpenSymbol" w:hAnsi="OpenSymbol" w:cs="Courier New"/>
    </w:rPr>
  </w:style>
  <w:style w:type="character" w:customStyle="1" w:styleId="WW8Num11z0">
    <w:name w:val="WW8Num11z0"/>
    <w:rsid w:val="001A2DA6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1A2DA6"/>
    <w:rPr>
      <w:rFonts w:ascii="OpenSymbol" w:hAnsi="OpenSymbol" w:cs="StarSymbol"/>
      <w:sz w:val="18"/>
      <w:szCs w:val="18"/>
    </w:rPr>
  </w:style>
  <w:style w:type="character" w:customStyle="1" w:styleId="WW8Num11z3">
    <w:name w:val="WW8Num11z3"/>
    <w:rsid w:val="001A2DA6"/>
    <w:rPr>
      <w:b w:val="0"/>
    </w:rPr>
  </w:style>
  <w:style w:type="character" w:customStyle="1" w:styleId="WW8Num12z0">
    <w:name w:val="WW8Num12z0"/>
    <w:rsid w:val="001A2DA6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A2DA6"/>
    <w:rPr>
      <w:rFonts w:ascii="OpenSymbol" w:hAnsi="OpenSymbol" w:cs="StarSymbol"/>
      <w:sz w:val="18"/>
      <w:szCs w:val="18"/>
    </w:rPr>
  </w:style>
  <w:style w:type="character" w:customStyle="1" w:styleId="WW8Num13z0">
    <w:name w:val="WW8Num13z0"/>
    <w:rsid w:val="001A2DA6"/>
    <w:rPr>
      <w:rFonts w:ascii="Symbol" w:hAnsi="Symbol" w:cs="OpenSymbol"/>
    </w:rPr>
  </w:style>
  <w:style w:type="character" w:customStyle="1" w:styleId="WW8Num13z1">
    <w:name w:val="WW8Num13z1"/>
    <w:rsid w:val="001A2DA6"/>
    <w:rPr>
      <w:rFonts w:ascii="OpenSymbol" w:hAnsi="OpenSymbol" w:cs="OpenSymbol"/>
    </w:rPr>
  </w:style>
  <w:style w:type="character" w:customStyle="1" w:styleId="WW8Num14z0">
    <w:name w:val="WW8Num14z0"/>
    <w:rsid w:val="001A2DA6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4z1">
    <w:name w:val="WW8Num14z1"/>
    <w:rsid w:val="001A2DA6"/>
    <w:rPr>
      <w:rFonts w:ascii="OpenSymbol" w:hAnsi="OpenSymbol" w:cs="OpenSymbol"/>
    </w:rPr>
  </w:style>
  <w:style w:type="character" w:customStyle="1" w:styleId="WW8Num14z2">
    <w:name w:val="WW8Num14z2"/>
    <w:rsid w:val="001A2DA6"/>
  </w:style>
  <w:style w:type="character" w:customStyle="1" w:styleId="WW8Num14z3">
    <w:name w:val="WW8Num14z3"/>
    <w:rsid w:val="001A2DA6"/>
  </w:style>
  <w:style w:type="character" w:customStyle="1" w:styleId="WW8Num15z0">
    <w:name w:val="WW8Num15z0"/>
    <w:rsid w:val="001A2DA6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A2DA6"/>
    <w:rPr>
      <w:rFonts w:ascii="OpenSymbol" w:hAnsi="OpenSymbol" w:cs="OpenSymbol"/>
    </w:rPr>
  </w:style>
  <w:style w:type="character" w:customStyle="1" w:styleId="WW8Num16z0">
    <w:name w:val="WW8Num16z0"/>
    <w:rsid w:val="001A2DA6"/>
    <w:rPr>
      <w:rFonts w:cs="Arial"/>
    </w:rPr>
  </w:style>
  <w:style w:type="character" w:customStyle="1" w:styleId="WW8Num16z1">
    <w:name w:val="WW8Num16z1"/>
    <w:rsid w:val="001A2DA6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A2DA6"/>
    <w:rPr>
      <w:rFonts w:ascii="Symbol" w:hAnsi="Symbol" w:cs="Symbol"/>
    </w:rPr>
  </w:style>
  <w:style w:type="character" w:customStyle="1" w:styleId="WW8Num17z1">
    <w:name w:val="WW8Num17z1"/>
    <w:rsid w:val="001A2DA6"/>
    <w:rPr>
      <w:rFonts w:ascii="OpenSymbol" w:hAnsi="OpenSymbol" w:cs="Courier New"/>
    </w:rPr>
  </w:style>
  <w:style w:type="character" w:customStyle="1" w:styleId="WW8Num18z0">
    <w:name w:val="WW8Num18z0"/>
    <w:rsid w:val="001A2DA6"/>
    <w:rPr>
      <w:rFonts w:ascii="Symbol" w:hAnsi="Symbol" w:cs="Symbol"/>
    </w:rPr>
  </w:style>
  <w:style w:type="character" w:customStyle="1" w:styleId="WW8Num18z1">
    <w:name w:val="WW8Num18z1"/>
    <w:rsid w:val="001A2DA6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A2DA6"/>
    <w:rPr>
      <w:rFonts w:ascii="Symbol" w:hAnsi="Symbol" w:cs="Symbol"/>
    </w:rPr>
  </w:style>
  <w:style w:type="character" w:customStyle="1" w:styleId="WW8Num20z0">
    <w:name w:val="WW8Num20z0"/>
    <w:rsid w:val="001A2DA6"/>
    <w:rPr>
      <w:rFonts w:ascii="Symbol" w:hAnsi="Symbol" w:cs="Symbol"/>
    </w:rPr>
  </w:style>
  <w:style w:type="character" w:customStyle="1" w:styleId="WW8Num21z0">
    <w:name w:val="WW8Num21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2z0">
    <w:name w:val="WW8Num22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3z1">
    <w:name w:val="WW8Num23z1"/>
    <w:rsid w:val="001A2DA6"/>
    <w:rPr>
      <w:rFonts w:ascii="OpenSymbol" w:hAnsi="OpenSymbol" w:cs="OpenSymbol"/>
    </w:rPr>
  </w:style>
  <w:style w:type="character" w:customStyle="1" w:styleId="WW8Num23z2">
    <w:name w:val="WW8Num23z2"/>
    <w:rsid w:val="001A2DA6"/>
    <w:rPr>
      <w:rFonts w:ascii="Wingdings" w:hAnsi="Wingdings"/>
    </w:rPr>
  </w:style>
  <w:style w:type="character" w:customStyle="1" w:styleId="WW8Num23z3">
    <w:name w:val="WW8Num23z3"/>
    <w:rsid w:val="001A2DA6"/>
    <w:rPr>
      <w:rFonts w:ascii="Symbol" w:hAnsi="Symbol"/>
    </w:rPr>
  </w:style>
  <w:style w:type="character" w:customStyle="1" w:styleId="WW8Num24z0">
    <w:name w:val="WW8Num24z0"/>
    <w:rsid w:val="001A2DA6"/>
    <w:rPr>
      <w:rFonts w:ascii="Symbol" w:hAnsi="Symbol" w:cs="Times New Roman"/>
    </w:rPr>
  </w:style>
  <w:style w:type="character" w:customStyle="1" w:styleId="WW8Num24z1">
    <w:name w:val="WW8Num24z1"/>
    <w:rsid w:val="001A2DA6"/>
    <w:rPr>
      <w:rFonts w:ascii="Symbol" w:hAnsi="Symbol" w:cs="Symbol"/>
    </w:rPr>
  </w:style>
  <w:style w:type="character" w:customStyle="1" w:styleId="WW8Num24z3">
    <w:name w:val="WW8Num24z3"/>
    <w:rsid w:val="001A2DA6"/>
    <w:rPr>
      <w:rFonts w:ascii="Symbol" w:hAnsi="Symbol" w:cs="Symbol"/>
      <w:sz w:val="22"/>
      <w:szCs w:val="22"/>
    </w:rPr>
  </w:style>
  <w:style w:type="character" w:customStyle="1" w:styleId="WW8Num27z0">
    <w:name w:val="WW8Num27z0"/>
    <w:rsid w:val="001A2DA6"/>
    <w:rPr>
      <w:rFonts w:ascii="Symbol" w:hAnsi="Symbol" w:cs="Times New Roman"/>
    </w:rPr>
  </w:style>
  <w:style w:type="character" w:customStyle="1" w:styleId="WW8Num27z1">
    <w:name w:val="WW8Num27z1"/>
    <w:rsid w:val="001A2DA6"/>
    <w:rPr>
      <w:rFonts w:ascii="Symbol" w:hAnsi="Symbol" w:cs="Symbol"/>
    </w:rPr>
  </w:style>
  <w:style w:type="character" w:customStyle="1" w:styleId="WW8Num28z0">
    <w:name w:val="WW8Num28z0"/>
    <w:rsid w:val="001A2DA6"/>
    <w:rPr>
      <w:b/>
    </w:rPr>
  </w:style>
  <w:style w:type="character" w:customStyle="1" w:styleId="WW8Num30z0">
    <w:name w:val="WW8Num30z0"/>
    <w:rsid w:val="001A2DA6"/>
    <w:rPr>
      <w:rFonts w:ascii="Arial" w:hAnsi="Arial" w:cs="Arial"/>
      <w:b w:val="0"/>
      <w:sz w:val="22"/>
      <w:szCs w:val="22"/>
    </w:rPr>
  </w:style>
  <w:style w:type="character" w:customStyle="1" w:styleId="WW8Num30z1">
    <w:name w:val="WW8Num30z1"/>
    <w:rsid w:val="001A2DA6"/>
    <w:rPr>
      <w:rFonts w:ascii="Arial" w:eastAsia="Arial" w:hAnsi="Arial" w:cs="Arial"/>
      <w:sz w:val="22"/>
      <w:szCs w:val="22"/>
    </w:rPr>
  </w:style>
  <w:style w:type="character" w:customStyle="1" w:styleId="WW8Num33z1">
    <w:name w:val="WW8Num33z1"/>
    <w:rsid w:val="001A2DA6"/>
    <w:rPr>
      <w:rFonts w:ascii="OpenSymbol" w:hAnsi="OpenSymbol" w:cs="StarSymbol"/>
      <w:sz w:val="18"/>
      <w:szCs w:val="18"/>
    </w:rPr>
  </w:style>
  <w:style w:type="character" w:customStyle="1" w:styleId="WW8Num33z2">
    <w:name w:val="WW8Num33z2"/>
    <w:rsid w:val="001A2DA6"/>
    <w:rPr>
      <w:rFonts w:ascii="Wingdings" w:hAnsi="Wingdings"/>
    </w:rPr>
  </w:style>
  <w:style w:type="character" w:customStyle="1" w:styleId="WW8Num33z3">
    <w:name w:val="WW8Num33z3"/>
    <w:rsid w:val="001A2DA6"/>
    <w:rPr>
      <w:rFonts w:ascii="Symbol" w:hAnsi="Symbol"/>
    </w:rPr>
  </w:style>
  <w:style w:type="character" w:customStyle="1" w:styleId="WW8Num34z0">
    <w:name w:val="WW8Num34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6z0">
    <w:name w:val="WW8Num36z0"/>
    <w:rsid w:val="001A2DA6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A2DA6"/>
    <w:rPr>
      <w:rFonts w:ascii="Courier New" w:hAnsi="Courier New" w:cs="Courier New"/>
    </w:rPr>
  </w:style>
  <w:style w:type="character" w:customStyle="1" w:styleId="WW8Num42z0">
    <w:name w:val="WW8Num42z0"/>
    <w:rsid w:val="001A2DA6"/>
    <w:rPr>
      <w:rFonts w:ascii="Symbol" w:hAnsi="Symbol" w:cs="OpenSymbol"/>
    </w:rPr>
  </w:style>
  <w:style w:type="character" w:customStyle="1" w:styleId="WW8Num42z1">
    <w:name w:val="WW8Num42z1"/>
    <w:rsid w:val="001A2DA6"/>
    <w:rPr>
      <w:rFonts w:ascii="OpenSymbol" w:hAnsi="OpenSymbol" w:cs="OpenSymbol"/>
    </w:rPr>
  </w:style>
  <w:style w:type="character" w:customStyle="1" w:styleId="WW8Num44z1">
    <w:name w:val="WW8Num44z1"/>
    <w:rsid w:val="001A2DA6"/>
    <w:rPr>
      <w:rFonts w:ascii="OpenSymbol" w:hAnsi="OpenSymbol" w:cs="OpenSymbol"/>
    </w:rPr>
  </w:style>
  <w:style w:type="character" w:customStyle="1" w:styleId="WW8Num45z2">
    <w:name w:val="WW8Num45z2"/>
    <w:rsid w:val="001A2DA6"/>
    <w:rPr>
      <w:b w:val="0"/>
    </w:rPr>
  </w:style>
  <w:style w:type="character" w:customStyle="1" w:styleId="WW8Num47z0">
    <w:name w:val="WW8Num47z0"/>
    <w:rsid w:val="001A2DA6"/>
    <w:rPr>
      <w:rFonts w:eastAsia="Times New Roman"/>
      <w:b/>
    </w:rPr>
  </w:style>
  <w:style w:type="character" w:customStyle="1" w:styleId="WW8Num48z0">
    <w:name w:val="WW8Num48z0"/>
    <w:rsid w:val="001A2DA6"/>
    <w:rPr>
      <w:rFonts w:eastAsia="Times New Roman"/>
      <w:b/>
    </w:rPr>
  </w:style>
  <w:style w:type="character" w:customStyle="1" w:styleId="WW8Num50z0">
    <w:name w:val="WW8Num50z0"/>
    <w:rsid w:val="001A2DA6"/>
    <w:rPr>
      <w:rFonts w:ascii="Arial" w:hAnsi="Arial" w:cs="Arial"/>
      <w:b w:val="0"/>
      <w:sz w:val="22"/>
      <w:szCs w:val="22"/>
    </w:rPr>
  </w:style>
  <w:style w:type="character" w:customStyle="1" w:styleId="WW8Num50z1">
    <w:name w:val="WW8Num50z1"/>
    <w:rsid w:val="001A2DA6"/>
    <w:rPr>
      <w:rFonts w:ascii="Arial" w:eastAsia="Arial" w:hAnsi="Arial" w:cs="Arial"/>
      <w:sz w:val="22"/>
      <w:szCs w:val="22"/>
    </w:rPr>
  </w:style>
  <w:style w:type="character" w:customStyle="1" w:styleId="WW8Num51z0">
    <w:name w:val="WW8Num51z0"/>
    <w:rsid w:val="001A2DA6"/>
    <w:rPr>
      <w:rFonts w:ascii="Arial" w:hAnsi="Arial" w:cs="Arial"/>
      <w:b w:val="0"/>
      <w:sz w:val="22"/>
      <w:szCs w:val="22"/>
    </w:rPr>
  </w:style>
  <w:style w:type="character" w:customStyle="1" w:styleId="WW8Num51z1">
    <w:name w:val="WW8Num51z1"/>
    <w:rsid w:val="001A2DA6"/>
    <w:rPr>
      <w:rFonts w:ascii="Arial" w:eastAsia="Arial" w:hAnsi="Arial" w:cs="Arial"/>
      <w:sz w:val="22"/>
      <w:szCs w:val="22"/>
    </w:rPr>
  </w:style>
  <w:style w:type="character" w:customStyle="1" w:styleId="WW8Num52z2">
    <w:name w:val="WW8Num52z2"/>
    <w:rsid w:val="001A2DA6"/>
    <w:rPr>
      <w:b w:val="0"/>
    </w:rPr>
  </w:style>
  <w:style w:type="character" w:customStyle="1" w:styleId="WW8Num54z0">
    <w:name w:val="WW8Num54z0"/>
    <w:rsid w:val="001A2DA6"/>
    <w:rPr>
      <w:b/>
    </w:rPr>
  </w:style>
  <w:style w:type="character" w:customStyle="1" w:styleId="WW8Num56z0">
    <w:name w:val="WW8Num56z0"/>
    <w:rsid w:val="001A2DA6"/>
    <w:rPr>
      <w:b/>
    </w:rPr>
  </w:style>
  <w:style w:type="character" w:customStyle="1" w:styleId="WW8Num57z0">
    <w:name w:val="WW8Num57z0"/>
    <w:rsid w:val="001A2DA6"/>
    <w:rPr>
      <w:rFonts w:ascii="Courier New" w:hAnsi="Courier New" w:cs="Courier New"/>
    </w:rPr>
  </w:style>
  <w:style w:type="character" w:customStyle="1" w:styleId="WW8Num57z2">
    <w:name w:val="WW8Num57z2"/>
    <w:rsid w:val="001A2DA6"/>
    <w:rPr>
      <w:rFonts w:ascii="Wingdings" w:hAnsi="Wingdings"/>
    </w:rPr>
  </w:style>
  <w:style w:type="character" w:customStyle="1" w:styleId="WW8Num57z3">
    <w:name w:val="WW8Num57z3"/>
    <w:rsid w:val="001A2DA6"/>
    <w:rPr>
      <w:rFonts w:ascii="Symbol" w:hAnsi="Symbol"/>
    </w:rPr>
  </w:style>
  <w:style w:type="character" w:customStyle="1" w:styleId="WW8Num59z1">
    <w:name w:val="WW8Num59z1"/>
    <w:rsid w:val="001A2DA6"/>
    <w:rPr>
      <w:rFonts w:eastAsia="TimesNewRoman"/>
      <w:b/>
    </w:rPr>
  </w:style>
  <w:style w:type="character" w:customStyle="1" w:styleId="WW8Num60z0">
    <w:name w:val="WW8Num60z0"/>
    <w:rsid w:val="001A2DA6"/>
    <w:rPr>
      <w:rFonts w:ascii="Symbol" w:hAnsi="Symbol"/>
    </w:rPr>
  </w:style>
  <w:style w:type="character" w:customStyle="1" w:styleId="WW8Num60z1">
    <w:name w:val="WW8Num60z1"/>
    <w:rsid w:val="001A2DA6"/>
    <w:rPr>
      <w:rFonts w:ascii="Courier New" w:hAnsi="Courier New" w:cs="Courier New"/>
    </w:rPr>
  </w:style>
  <w:style w:type="character" w:customStyle="1" w:styleId="WW8Num60z2">
    <w:name w:val="WW8Num60z2"/>
    <w:rsid w:val="001A2DA6"/>
    <w:rPr>
      <w:rFonts w:ascii="Wingdings" w:hAnsi="Wingdings"/>
    </w:rPr>
  </w:style>
  <w:style w:type="character" w:customStyle="1" w:styleId="WW8Num61z0">
    <w:name w:val="WW8Num61z0"/>
    <w:rsid w:val="001A2DA6"/>
    <w:rPr>
      <w:rFonts w:eastAsia="Times New Roman"/>
      <w:b w:val="0"/>
    </w:rPr>
  </w:style>
  <w:style w:type="character" w:customStyle="1" w:styleId="Domylnaczcionkaakapitu15">
    <w:name w:val="Domyślna czcionka akapitu15"/>
    <w:rsid w:val="001A2DA6"/>
  </w:style>
  <w:style w:type="character" w:customStyle="1" w:styleId="WW8Num1z0">
    <w:name w:val="WW8Num1z0"/>
    <w:rsid w:val="001A2DA6"/>
  </w:style>
  <w:style w:type="character" w:customStyle="1" w:styleId="WW8Num1z1">
    <w:name w:val="WW8Num1z1"/>
    <w:rsid w:val="001A2DA6"/>
  </w:style>
  <w:style w:type="character" w:customStyle="1" w:styleId="WW8Num1z2">
    <w:name w:val="WW8Num1z2"/>
    <w:rsid w:val="001A2DA6"/>
  </w:style>
  <w:style w:type="character" w:customStyle="1" w:styleId="WW8Num1z3">
    <w:name w:val="WW8Num1z3"/>
    <w:rsid w:val="001A2DA6"/>
  </w:style>
  <w:style w:type="character" w:customStyle="1" w:styleId="WW8Num1z4">
    <w:name w:val="WW8Num1z4"/>
    <w:rsid w:val="001A2DA6"/>
  </w:style>
  <w:style w:type="character" w:customStyle="1" w:styleId="WW8Num1z5">
    <w:name w:val="WW8Num1z5"/>
    <w:rsid w:val="001A2DA6"/>
  </w:style>
  <w:style w:type="character" w:customStyle="1" w:styleId="WW8Num1z6">
    <w:name w:val="WW8Num1z6"/>
    <w:rsid w:val="001A2DA6"/>
  </w:style>
  <w:style w:type="character" w:customStyle="1" w:styleId="WW8Num1z7">
    <w:name w:val="WW8Num1z7"/>
    <w:rsid w:val="001A2DA6"/>
  </w:style>
  <w:style w:type="character" w:customStyle="1" w:styleId="WW8Num1z8">
    <w:name w:val="WW8Num1z8"/>
    <w:rsid w:val="001A2DA6"/>
  </w:style>
  <w:style w:type="character" w:customStyle="1" w:styleId="WW8Num2z2">
    <w:name w:val="WW8Num2z2"/>
    <w:rsid w:val="001A2DA6"/>
  </w:style>
  <w:style w:type="character" w:customStyle="1" w:styleId="WW8Num2z3">
    <w:name w:val="WW8Num2z3"/>
    <w:rsid w:val="001A2DA6"/>
  </w:style>
  <w:style w:type="character" w:customStyle="1" w:styleId="WW8Num2z4">
    <w:name w:val="WW8Num2z4"/>
    <w:rsid w:val="001A2DA6"/>
  </w:style>
  <w:style w:type="character" w:customStyle="1" w:styleId="WW8Num2z5">
    <w:name w:val="WW8Num2z5"/>
    <w:rsid w:val="001A2DA6"/>
  </w:style>
  <w:style w:type="character" w:customStyle="1" w:styleId="WW8Num2z6">
    <w:name w:val="WW8Num2z6"/>
    <w:rsid w:val="001A2DA6"/>
  </w:style>
  <w:style w:type="character" w:customStyle="1" w:styleId="WW8Num2z7">
    <w:name w:val="WW8Num2z7"/>
    <w:rsid w:val="001A2DA6"/>
  </w:style>
  <w:style w:type="character" w:customStyle="1" w:styleId="WW8Num2z8">
    <w:name w:val="WW8Num2z8"/>
    <w:rsid w:val="001A2DA6"/>
  </w:style>
  <w:style w:type="character" w:customStyle="1" w:styleId="WW8Num12z2">
    <w:name w:val="WW8Num12z2"/>
    <w:rsid w:val="001A2DA6"/>
  </w:style>
  <w:style w:type="character" w:customStyle="1" w:styleId="WW8Num12z3">
    <w:name w:val="WW8Num12z3"/>
    <w:rsid w:val="001A2DA6"/>
  </w:style>
  <w:style w:type="character" w:customStyle="1" w:styleId="WW8Num12z4">
    <w:name w:val="WW8Num12z4"/>
    <w:rsid w:val="001A2DA6"/>
  </w:style>
  <w:style w:type="character" w:customStyle="1" w:styleId="WW8Num12z5">
    <w:name w:val="WW8Num12z5"/>
    <w:rsid w:val="001A2DA6"/>
  </w:style>
  <w:style w:type="character" w:customStyle="1" w:styleId="WW8Num12z6">
    <w:name w:val="WW8Num12z6"/>
    <w:rsid w:val="001A2DA6"/>
  </w:style>
  <w:style w:type="character" w:customStyle="1" w:styleId="WW8Num12z7">
    <w:name w:val="WW8Num12z7"/>
    <w:rsid w:val="001A2DA6"/>
  </w:style>
  <w:style w:type="character" w:customStyle="1" w:styleId="WW8Num12z8">
    <w:name w:val="WW8Num12z8"/>
    <w:rsid w:val="001A2DA6"/>
  </w:style>
  <w:style w:type="character" w:customStyle="1" w:styleId="WW8Num13z2">
    <w:name w:val="WW8Num13z2"/>
    <w:rsid w:val="001A2DA6"/>
  </w:style>
  <w:style w:type="character" w:customStyle="1" w:styleId="WW8Num13z3">
    <w:name w:val="WW8Num13z3"/>
    <w:rsid w:val="001A2DA6"/>
  </w:style>
  <w:style w:type="character" w:customStyle="1" w:styleId="WW8Num13z4">
    <w:name w:val="WW8Num13z4"/>
    <w:rsid w:val="001A2DA6"/>
  </w:style>
  <w:style w:type="character" w:customStyle="1" w:styleId="WW8Num13z5">
    <w:name w:val="WW8Num13z5"/>
    <w:rsid w:val="001A2DA6"/>
  </w:style>
  <w:style w:type="character" w:customStyle="1" w:styleId="WW8Num13z6">
    <w:name w:val="WW8Num13z6"/>
    <w:rsid w:val="001A2DA6"/>
  </w:style>
  <w:style w:type="character" w:customStyle="1" w:styleId="WW8Num13z7">
    <w:name w:val="WW8Num13z7"/>
    <w:rsid w:val="001A2DA6"/>
  </w:style>
  <w:style w:type="character" w:customStyle="1" w:styleId="WW8Num13z8">
    <w:name w:val="WW8Num13z8"/>
    <w:rsid w:val="001A2DA6"/>
  </w:style>
  <w:style w:type="character" w:customStyle="1" w:styleId="WW8Num15z2">
    <w:name w:val="WW8Num15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A2DA6"/>
  </w:style>
  <w:style w:type="character" w:customStyle="1" w:styleId="WW8Num15z4">
    <w:name w:val="WW8Num15z4"/>
    <w:rsid w:val="001A2DA6"/>
  </w:style>
  <w:style w:type="character" w:customStyle="1" w:styleId="WW8Num15z5">
    <w:name w:val="WW8Num15z5"/>
    <w:rsid w:val="001A2DA6"/>
  </w:style>
  <w:style w:type="character" w:customStyle="1" w:styleId="WW8Num15z6">
    <w:name w:val="WW8Num15z6"/>
    <w:rsid w:val="001A2DA6"/>
  </w:style>
  <w:style w:type="character" w:customStyle="1" w:styleId="WW8Num15z7">
    <w:name w:val="WW8Num15z7"/>
    <w:rsid w:val="001A2DA6"/>
  </w:style>
  <w:style w:type="character" w:customStyle="1" w:styleId="WW8Num15z8">
    <w:name w:val="WW8Num15z8"/>
    <w:rsid w:val="001A2DA6"/>
  </w:style>
  <w:style w:type="character" w:customStyle="1" w:styleId="WW8Num19z1">
    <w:name w:val="WW8Num19z1"/>
    <w:rsid w:val="001A2DA6"/>
    <w:rPr>
      <w:rFonts w:ascii="OpenSymbol" w:hAnsi="OpenSymbol" w:cs="Courier New"/>
    </w:rPr>
  </w:style>
  <w:style w:type="character" w:customStyle="1" w:styleId="WW8Num19z2">
    <w:name w:val="WW8Num19z2"/>
    <w:rsid w:val="001A2DA6"/>
  </w:style>
  <w:style w:type="character" w:customStyle="1" w:styleId="WW8Num19z3">
    <w:name w:val="WW8Num19z3"/>
    <w:rsid w:val="001A2DA6"/>
  </w:style>
  <w:style w:type="character" w:customStyle="1" w:styleId="WW8Num19z4">
    <w:name w:val="WW8Num19z4"/>
    <w:rsid w:val="001A2DA6"/>
  </w:style>
  <w:style w:type="character" w:customStyle="1" w:styleId="WW8Num19z5">
    <w:name w:val="WW8Num19z5"/>
    <w:rsid w:val="001A2DA6"/>
  </w:style>
  <w:style w:type="character" w:customStyle="1" w:styleId="WW8Num19z6">
    <w:name w:val="WW8Num19z6"/>
    <w:rsid w:val="001A2DA6"/>
  </w:style>
  <w:style w:type="character" w:customStyle="1" w:styleId="WW8Num19z7">
    <w:name w:val="WW8Num19z7"/>
    <w:rsid w:val="001A2DA6"/>
  </w:style>
  <w:style w:type="character" w:customStyle="1" w:styleId="WW8Num19z8">
    <w:name w:val="WW8Num19z8"/>
    <w:rsid w:val="001A2DA6"/>
  </w:style>
  <w:style w:type="character" w:customStyle="1" w:styleId="WW8Num10z2">
    <w:name w:val="WW8Num10z2"/>
    <w:rsid w:val="001A2DA6"/>
  </w:style>
  <w:style w:type="character" w:customStyle="1" w:styleId="WW8Num10z3">
    <w:name w:val="WW8Num10z3"/>
    <w:rsid w:val="001A2DA6"/>
  </w:style>
  <w:style w:type="character" w:customStyle="1" w:styleId="WW8Num10z4">
    <w:name w:val="WW8Num10z4"/>
    <w:rsid w:val="001A2DA6"/>
  </w:style>
  <w:style w:type="character" w:customStyle="1" w:styleId="WW8Num10z5">
    <w:name w:val="WW8Num10z5"/>
    <w:rsid w:val="001A2DA6"/>
  </w:style>
  <w:style w:type="character" w:customStyle="1" w:styleId="WW8Num10z6">
    <w:name w:val="WW8Num10z6"/>
    <w:rsid w:val="001A2DA6"/>
  </w:style>
  <w:style w:type="character" w:customStyle="1" w:styleId="WW8Num10z7">
    <w:name w:val="WW8Num10z7"/>
    <w:rsid w:val="001A2DA6"/>
  </w:style>
  <w:style w:type="character" w:customStyle="1" w:styleId="WW8Num10z8">
    <w:name w:val="WW8Num10z8"/>
    <w:rsid w:val="001A2DA6"/>
  </w:style>
  <w:style w:type="character" w:customStyle="1" w:styleId="WW8Num14z4">
    <w:name w:val="WW8Num14z4"/>
    <w:rsid w:val="001A2DA6"/>
  </w:style>
  <w:style w:type="character" w:customStyle="1" w:styleId="WW8Num14z5">
    <w:name w:val="WW8Num14z5"/>
    <w:rsid w:val="001A2DA6"/>
  </w:style>
  <w:style w:type="character" w:customStyle="1" w:styleId="WW8Num14z6">
    <w:name w:val="WW8Num14z6"/>
    <w:rsid w:val="001A2DA6"/>
  </w:style>
  <w:style w:type="character" w:customStyle="1" w:styleId="WW8Num14z7">
    <w:name w:val="WW8Num14z7"/>
    <w:rsid w:val="001A2DA6"/>
  </w:style>
  <w:style w:type="character" w:customStyle="1" w:styleId="WW8Num14z8">
    <w:name w:val="WW8Num14z8"/>
    <w:rsid w:val="001A2DA6"/>
  </w:style>
  <w:style w:type="character" w:customStyle="1" w:styleId="WW8Num16z2">
    <w:name w:val="WW8Num16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A2DA6"/>
  </w:style>
  <w:style w:type="character" w:customStyle="1" w:styleId="WW8Num16z4">
    <w:name w:val="WW8Num16z4"/>
    <w:rsid w:val="001A2DA6"/>
  </w:style>
  <w:style w:type="character" w:customStyle="1" w:styleId="WW8Num16z5">
    <w:name w:val="WW8Num16z5"/>
    <w:rsid w:val="001A2DA6"/>
  </w:style>
  <w:style w:type="character" w:customStyle="1" w:styleId="WW8Num16z6">
    <w:name w:val="WW8Num16z6"/>
    <w:rsid w:val="001A2DA6"/>
  </w:style>
  <w:style w:type="character" w:customStyle="1" w:styleId="WW8Num16z7">
    <w:name w:val="WW8Num16z7"/>
    <w:rsid w:val="001A2DA6"/>
  </w:style>
  <w:style w:type="character" w:customStyle="1" w:styleId="WW8Num16z8">
    <w:name w:val="WW8Num16z8"/>
    <w:rsid w:val="001A2DA6"/>
  </w:style>
  <w:style w:type="character" w:customStyle="1" w:styleId="WW8Num20z1">
    <w:name w:val="WW8Num20z1"/>
    <w:rsid w:val="001A2DA6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A2DA6"/>
  </w:style>
  <w:style w:type="character" w:customStyle="1" w:styleId="WW8Num20z3">
    <w:name w:val="WW8Num20z3"/>
    <w:rsid w:val="001A2DA6"/>
  </w:style>
  <w:style w:type="character" w:customStyle="1" w:styleId="WW8Num20z4">
    <w:name w:val="WW8Num20z4"/>
    <w:rsid w:val="001A2DA6"/>
  </w:style>
  <w:style w:type="character" w:customStyle="1" w:styleId="WW8Num20z5">
    <w:name w:val="WW8Num20z5"/>
    <w:rsid w:val="001A2DA6"/>
  </w:style>
  <w:style w:type="character" w:customStyle="1" w:styleId="WW8Num20z6">
    <w:name w:val="WW8Num20z6"/>
    <w:rsid w:val="001A2DA6"/>
  </w:style>
  <w:style w:type="character" w:customStyle="1" w:styleId="WW8Num20z7">
    <w:name w:val="WW8Num20z7"/>
    <w:rsid w:val="001A2DA6"/>
  </w:style>
  <w:style w:type="character" w:customStyle="1" w:styleId="WW8Num20z8">
    <w:name w:val="WW8Num20z8"/>
    <w:rsid w:val="001A2DA6"/>
  </w:style>
  <w:style w:type="character" w:customStyle="1" w:styleId="WW8Num17z2">
    <w:name w:val="WW8Num17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A2DA6"/>
  </w:style>
  <w:style w:type="character" w:customStyle="1" w:styleId="WW8Num17z4">
    <w:name w:val="WW8Num17z4"/>
    <w:rsid w:val="001A2DA6"/>
  </w:style>
  <w:style w:type="character" w:customStyle="1" w:styleId="WW8Num17z5">
    <w:name w:val="WW8Num17z5"/>
    <w:rsid w:val="001A2DA6"/>
  </w:style>
  <w:style w:type="character" w:customStyle="1" w:styleId="WW8Num17z6">
    <w:name w:val="WW8Num17z6"/>
    <w:rsid w:val="001A2DA6"/>
  </w:style>
  <w:style w:type="character" w:customStyle="1" w:styleId="WW8Num17z7">
    <w:name w:val="WW8Num17z7"/>
    <w:rsid w:val="001A2DA6"/>
  </w:style>
  <w:style w:type="character" w:customStyle="1" w:styleId="WW8Num17z8">
    <w:name w:val="WW8Num17z8"/>
    <w:rsid w:val="001A2DA6"/>
  </w:style>
  <w:style w:type="character" w:customStyle="1" w:styleId="Absatz-Standardschriftart">
    <w:name w:val="Absatz-Standardschriftart"/>
    <w:rsid w:val="001A2DA6"/>
  </w:style>
  <w:style w:type="character" w:customStyle="1" w:styleId="WW-Absatz-Standardschriftart">
    <w:name w:val="WW-Absatz-Standardschriftart"/>
    <w:rsid w:val="001A2DA6"/>
  </w:style>
  <w:style w:type="character" w:customStyle="1" w:styleId="WW-Absatz-Standardschriftart1">
    <w:name w:val="WW-Absatz-Standardschriftart1"/>
    <w:rsid w:val="001A2DA6"/>
  </w:style>
  <w:style w:type="character" w:customStyle="1" w:styleId="WW-Absatz-Standardschriftart11">
    <w:name w:val="WW-Absatz-Standardschriftart11"/>
    <w:rsid w:val="001A2DA6"/>
  </w:style>
  <w:style w:type="character" w:customStyle="1" w:styleId="WW-Absatz-Standardschriftart111">
    <w:name w:val="WW-Absatz-Standardschriftart111"/>
    <w:rsid w:val="001A2DA6"/>
  </w:style>
  <w:style w:type="character" w:customStyle="1" w:styleId="WW-Absatz-Standardschriftart1111">
    <w:name w:val="WW-Absatz-Standardschriftart1111"/>
    <w:rsid w:val="001A2DA6"/>
  </w:style>
  <w:style w:type="character" w:customStyle="1" w:styleId="WW-Absatz-Standardschriftart11111">
    <w:name w:val="WW-Absatz-Standardschriftart11111"/>
    <w:rsid w:val="001A2DA6"/>
  </w:style>
  <w:style w:type="character" w:customStyle="1" w:styleId="WW-Absatz-Standardschriftart111111">
    <w:name w:val="WW-Absatz-Standardschriftart111111"/>
    <w:rsid w:val="001A2DA6"/>
  </w:style>
  <w:style w:type="character" w:customStyle="1" w:styleId="WW-Absatz-Standardschriftart1111111">
    <w:name w:val="WW-Absatz-Standardschriftart1111111"/>
    <w:rsid w:val="001A2DA6"/>
  </w:style>
  <w:style w:type="character" w:customStyle="1" w:styleId="WW-Absatz-Standardschriftart11111111">
    <w:name w:val="WW-Absatz-Standardschriftart11111111"/>
    <w:rsid w:val="001A2DA6"/>
  </w:style>
  <w:style w:type="character" w:customStyle="1" w:styleId="WW-Absatz-Standardschriftart111111111">
    <w:name w:val="WW-Absatz-Standardschriftart111111111"/>
    <w:rsid w:val="001A2DA6"/>
  </w:style>
  <w:style w:type="character" w:customStyle="1" w:styleId="WW-Absatz-Standardschriftart1111111111">
    <w:name w:val="WW-Absatz-Standardschriftart1111111111"/>
    <w:rsid w:val="001A2DA6"/>
  </w:style>
  <w:style w:type="character" w:customStyle="1" w:styleId="WW-Absatz-Standardschriftart11111111111">
    <w:name w:val="WW-Absatz-Standardschriftart11111111111"/>
    <w:rsid w:val="001A2DA6"/>
  </w:style>
  <w:style w:type="character" w:customStyle="1" w:styleId="WW-Absatz-Standardschriftart111111111111">
    <w:name w:val="WW-Absatz-Standardschriftart111111111111"/>
    <w:rsid w:val="001A2DA6"/>
  </w:style>
  <w:style w:type="character" w:customStyle="1" w:styleId="WW-Absatz-Standardschriftart1111111111111">
    <w:name w:val="WW-Absatz-Standardschriftart1111111111111"/>
    <w:rsid w:val="001A2DA6"/>
  </w:style>
  <w:style w:type="character" w:customStyle="1" w:styleId="WW-Absatz-Standardschriftart11111111111111">
    <w:name w:val="WW-Absatz-Standardschriftart11111111111111"/>
    <w:rsid w:val="001A2DA6"/>
  </w:style>
  <w:style w:type="character" w:customStyle="1" w:styleId="WW-Absatz-Standardschriftart111111111111111">
    <w:name w:val="WW-Absatz-Standardschriftart111111111111111"/>
    <w:rsid w:val="001A2DA6"/>
  </w:style>
  <w:style w:type="character" w:customStyle="1" w:styleId="WW-Absatz-Standardschriftart1111111111111111">
    <w:name w:val="WW-Absatz-Standardschriftart1111111111111111"/>
    <w:rsid w:val="001A2DA6"/>
  </w:style>
  <w:style w:type="character" w:customStyle="1" w:styleId="WW-Absatz-Standardschriftart11111111111111111">
    <w:name w:val="WW-Absatz-Standardschriftart11111111111111111"/>
    <w:rsid w:val="001A2DA6"/>
  </w:style>
  <w:style w:type="character" w:customStyle="1" w:styleId="WW8Num11z2">
    <w:name w:val="WW8Num11z2"/>
    <w:rsid w:val="001A2DA6"/>
    <w:rPr>
      <w:rFonts w:ascii="Wingdings" w:hAnsi="Wingdings" w:cs="Wingdings"/>
    </w:rPr>
  </w:style>
  <w:style w:type="character" w:customStyle="1" w:styleId="Domylnaczcionkaakapitu14">
    <w:name w:val="Domyślna czcionka akapitu14"/>
    <w:rsid w:val="001A2DA6"/>
  </w:style>
  <w:style w:type="character" w:customStyle="1" w:styleId="WW-Absatz-Standardschriftart111111111111111111">
    <w:name w:val="WW-Absatz-Standardschriftart111111111111111111"/>
    <w:rsid w:val="001A2DA6"/>
  </w:style>
  <w:style w:type="character" w:customStyle="1" w:styleId="WW-Absatz-Standardschriftart1111111111111111111">
    <w:name w:val="WW-Absatz-Standardschriftart1111111111111111111"/>
    <w:rsid w:val="001A2DA6"/>
  </w:style>
  <w:style w:type="character" w:customStyle="1" w:styleId="WW-Absatz-Standardschriftart11111111111111111111">
    <w:name w:val="WW-Absatz-Standardschriftart11111111111111111111"/>
    <w:rsid w:val="001A2DA6"/>
  </w:style>
  <w:style w:type="character" w:customStyle="1" w:styleId="WW-Absatz-Standardschriftart111111111111111111111">
    <w:name w:val="WW-Absatz-Standardschriftart111111111111111111111"/>
    <w:rsid w:val="001A2DA6"/>
  </w:style>
  <w:style w:type="character" w:customStyle="1" w:styleId="WW-Absatz-Standardschriftart1111111111111111111111">
    <w:name w:val="WW-Absatz-Standardschriftart1111111111111111111111"/>
    <w:rsid w:val="001A2DA6"/>
  </w:style>
  <w:style w:type="character" w:customStyle="1" w:styleId="WW-Absatz-Standardschriftart11111111111111111111111">
    <w:name w:val="WW-Absatz-Standardschriftart11111111111111111111111"/>
    <w:rsid w:val="001A2DA6"/>
  </w:style>
  <w:style w:type="character" w:customStyle="1" w:styleId="WW-Absatz-Standardschriftart111111111111111111111111">
    <w:name w:val="WW-Absatz-Standardschriftart111111111111111111111111"/>
    <w:rsid w:val="001A2DA6"/>
  </w:style>
  <w:style w:type="character" w:customStyle="1" w:styleId="WW-Absatz-Standardschriftart1111111111111111111111111">
    <w:name w:val="WW-Absatz-Standardschriftart1111111111111111111111111"/>
    <w:rsid w:val="001A2DA6"/>
  </w:style>
  <w:style w:type="character" w:customStyle="1" w:styleId="WW-Absatz-Standardschriftart11111111111111111111111111">
    <w:name w:val="WW-Absatz-Standardschriftart11111111111111111111111111"/>
    <w:rsid w:val="001A2DA6"/>
  </w:style>
  <w:style w:type="character" w:customStyle="1" w:styleId="WW-Absatz-Standardschriftart111111111111111111111111111">
    <w:name w:val="WW-Absatz-Standardschriftart111111111111111111111111111"/>
    <w:rsid w:val="001A2DA6"/>
  </w:style>
  <w:style w:type="character" w:customStyle="1" w:styleId="WW-Absatz-Standardschriftart1111111111111111111111111111">
    <w:name w:val="WW-Absatz-Standardschriftart1111111111111111111111111111"/>
    <w:rsid w:val="001A2DA6"/>
  </w:style>
  <w:style w:type="character" w:customStyle="1" w:styleId="WW-Absatz-Standardschriftart11111111111111111111111111111">
    <w:name w:val="WW-Absatz-Standardschriftart11111111111111111111111111111"/>
    <w:rsid w:val="001A2DA6"/>
  </w:style>
  <w:style w:type="character" w:customStyle="1" w:styleId="WW-Absatz-Standardschriftart111111111111111111111111111111">
    <w:name w:val="WW-Absatz-Standardschriftart111111111111111111111111111111"/>
    <w:rsid w:val="001A2DA6"/>
  </w:style>
  <w:style w:type="character" w:customStyle="1" w:styleId="WW-Absatz-Standardschriftart1111111111111111111111111111111">
    <w:name w:val="WW-Absatz-Standardschriftart1111111111111111111111111111111"/>
    <w:rsid w:val="001A2DA6"/>
  </w:style>
  <w:style w:type="character" w:customStyle="1" w:styleId="WW-Absatz-Standardschriftart11111111111111111111111111111111">
    <w:name w:val="WW-Absatz-Standardschriftart11111111111111111111111111111111"/>
    <w:rsid w:val="001A2DA6"/>
  </w:style>
  <w:style w:type="character" w:customStyle="1" w:styleId="WW-Absatz-Standardschriftart111111111111111111111111111111111">
    <w:name w:val="WW-Absatz-Standardschriftart111111111111111111111111111111111"/>
    <w:rsid w:val="001A2DA6"/>
  </w:style>
  <w:style w:type="character" w:customStyle="1" w:styleId="WW-Absatz-Standardschriftart1111111111111111111111111111111111">
    <w:name w:val="WW-Absatz-Standardschriftart1111111111111111111111111111111111"/>
    <w:rsid w:val="001A2DA6"/>
  </w:style>
  <w:style w:type="character" w:customStyle="1" w:styleId="WW-Absatz-Standardschriftart11111111111111111111111111111111111">
    <w:name w:val="WW-Absatz-Standardschriftart11111111111111111111111111111111111"/>
    <w:rsid w:val="001A2DA6"/>
  </w:style>
  <w:style w:type="character" w:customStyle="1" w:styleId="WW-Absatz-Standardschriftart111111111111111111111111111111111111">
    <w:name w:val="WW-Absatz-Standardschriftart111111111111111111111111111111111111"/>
    <w:rsid w:val="001A2DA6"/>
  </w:style>
  <w:style w:type="character" w:customStyle="1" w:styleId="WW-Absatz-Standardschriftart1111111111111111111111111111111111111">
    <w:name w:val="WW-Absatz-Standardschriftart1111111111111111111111111111111111111"/>
    <w:rsid w:val="001A2DA6"/>
  </w:style>
  <w:style w:type="character" w:customStyle="1" w:styleId="WW8Num5z1">
    <w:name w:val="WW8Num5z1"/>
    <w:rsid w:val="001A2DA6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rsid w:val="001A2DA6"/>
  </w:style>
  <w:style w:type="character" w:customStyle="1" w:styleId="WW-Absatz-Standardschriftart111111111111111111111111111111111111111">
    <w:name w:val="WW-Absatz-Standardschriftart111111111111111111111111111111111111111"/>
    <w:rsid w:val="001A2DA6"/>
  </w:style>
  <w:style w:type="character" w:customStyle="1" w:styleId="WW-Absatz-Standardschriftart1111111111111111111111111111111111111111">
    <w:name w:val="WW-Absatz-Standardschriftart1111111111111111111111111111111111111111"/>
    <w:rsid w:val="001A2DA6"/>
  </w:style>
  <w:style w:type="character" w:customStyle="1" w:styleId="WW-Absatz-Standardschriftart11111111111111111111111111111111111111111">
    <w:name w:val="WW-Absatz-Standardschriftart11111111111111111111111111111111111111111"/>
    <w:rsid w:val="001A2DA6"/>
  </w:style>
  <w:style w:type="character" w:customStyle="1" w:styleId="WW8Num6z1">
    <w:name w:val="WW8Num6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1A2DA6"/>
  </w:style>
  <w:style w:type="character" w:customStyle="1" w:styleId="WW-Absatz-Standardschriftart1111111111111111111111111111111111111111111">
    <w:name w:val="WW-Absatz-Standardschriftart1111111111111111111111111111111111111111111"/>
    <w:rsid w:val="001A2DA6"/>
  </w:style>
  <w:style w:type="character" w:customStyle="1" w:styleId="WW-Absatz-Standardschriftart11111111111111111111111111111111111111111111">
    <w:name w:val="WW-Absatz-Standardschriftart11111111111111111111111111111111111111111111"/>
    <w:rsid w:val="001A2DA6"/>
  </w:style>
  <w:style w:type="character" w:customStyle="1" w:styleId="Domylnaczcionkaakapitu13">
    <w:name w:val="Domyślna czcionka akapitu13"/>
    <w:rsid w:val="001A2DA6"/>
  </w:style>
  <w:style w:type="character" w:customStyle="1" w:styleId="WW-Absatz-Standardschriftart111111111111111111111111111111111111111111111">
    <w:name w:val="WW-Absatz-Standardschriftart111111111111111111111111111111111111111111111"/>
    <w:rsid w:val="001A2DA6"/>
  </w:style>
  <w:style w:type="character" w:customStyle="1" w:styleId="WW-Absatz-Standardschriftart1111111111111111111111111111111111111111111111">
    <w:name w:val="WW-Absatz-Standardschriftart1111111111111111111111111111111111111111111111"/>
    <w:rsid w:val="001A2DA6"/>
  </w:style>
  <w:style w:type="character" w:customStyle="1" w:styleId="WW-Absatz-Standardschriftart11111111111111111111111111111111111111111111111">
    <w:name w:val="WW-Absatz-Standardschriftart11111111111111111111111111111111111111111111111"/>
    <w:rsid w:val="001A2DA6"/>
  </w:style>
  <w:style w:type="character" w:customStyle="1" w:styleId="Domylnaczcionkaakapitu12">
    <w:name w:val="Domyślna czcionka akapitu12"/>
    <w:rsid w:val="001A2DA6"/>
  </w:style>
  <w:style w:type="character" w:customStyle="1" w:styleId="WW-Absatz-Standardschriftart111111111111111111111111111111111111111111111111">
    <w:name w:val="WW-Absatz-Standardschriftart111111111111111111111111111111111111111111111111"/>
    <w:rsid w:val="001A2DA6"/>
  </w:style>
  <w:style w:type="character" w:customStyle="1" w:styleId="Domylnaczcionkaakapitu11">
    <w:name w:val="Domyślna czcionka akapitu11"/>
    <w:rsid w:val="001A2DA6"/>
  </w:style>
  <w:style w:type="character" w:customStyle="1" w:styleId="Domylnaczcionkaakapitu10">
    <w:name w:val="Domyślna czcionka akapitu10"/>
    <w:rsid w:val="001A2DA6"/>
  </w:style>
  <w:style w:type="character" w:customStyle="1" w:styleId="WW8Num9z2">
    <w:name w:val="WW8Num9z2"/>
    <w:rsid w:val="001A2DA6"/>
    <w:rPr>
      <w:rFonts w:ascii="Wingdings" w:hAnsi="Wingdings" w:cs="Wingdings"/>
    </w:rPr>
  </w:style>
  <w:style w:type="character" w:customStyle="1" w:styleId="Domylnaczcionkaakapitu9">
    <w:name w:val="Domyślna czcionka akapitu9"/>
    <w:rsid w:val="001A2DA6"/>
  </w:style>
  <w:style w:type="character" w:customStyle="1" w:styleId="Domylnaczcionkaakapitu8">
    <w:name w:val="Domyślna czcionka akapitu8"/>
    <w:rsid w:val="001A2DA6"/>
  </w:style>
  <w:style w:type="character" w:customStyle="1" w:styleId="Domylnaczcionkaakapitu7">
    <w:name w:val="Domyślna czcionka akapitu7"/>
    <w:rsid w:val="001A2DA6"/>
  </w:style>
  <w:style w:type="character" w:customStyle="1" w:styleId="Domylnaczcionkaakapitu6">
    <w:name w:val="Domyślna czcionka akapitu6"/>
    <w:rsid w:val="001A2DA6"/>
  </w:style>
  <w:style w:type="character" w:customStyle="1" w:styleId="WW-Absatz-Standardschriftart1111111111111111111111111111111111111111111111111">
    <w:name w:val="WW-Absatz-Standardschriftart1111111111111111111111111111111111111111111111111"/>
    <w:rsid w:val="001A2D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A2D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A2D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A2D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A2D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A2D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A2D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A2D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A2D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A2D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A2D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A2D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A2D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A2D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A2D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A2DA6"/>
  </w:style>
  <w:style w:type="character" w:customStyle="1" w:styleId="Domylnaczcionkaakapitu5">
    <w:name w:val="Domyślna czcionka akapitu5"/>
    <w:rsid w:val="001A2DA6"/>
  </w:style>
  <w:style w:type="character" w:customStyle="1" w:styleId="WW8Num8z2">
    <w:name w:val="WW8Num8z2"/>
    <w:rsid w:val="001A2DA6"/>
    <w:rPr>
      <w:rFonts w:ascii="Wingdings" w:hAnsi="Wingdings" w:cs="Wingdings"/>
    </w:rPr>
  </w:style>
  <w:style w:type="character" w:customStyle="1" w:styleId="Domylnaczcionkaakapitu4">
    <w:name w:val="Domyślna czcionka akapitu4"/>
    <w:rsid w:val="001A2D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A2D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A2D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A2DA6"/>
  </w:style>
  <w:style w:type="character" w:customStyle="1" w:styleId="Domylnaczcionkaakapitu3">
    <w:name w:val="Domyślna czcionka akapitu3"/>
    <w:rsid w:val="001A2D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A2D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A2D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A2D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A2D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A2DA6"/>
  </w:style>
  <w:style w:type="character" w:customStyle="1" w:styleId="Domylnaczcionkaakapitu2">
    <w:name w:val="Domyślna czcionka akapitu2"/>
    <w:rsid w:val="001A2DA6"/>
  </w:style>
  <w:style w:type="character" w:customStyle="1" w:styleId="WW8Num29z0">
    <w:name w:val="WW8Num29z0"/>
    <w:rsid w:val="001A2DA6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A2DA6"/>
    <w:rPr>
      <w:rFonts w:ascii="OpenSymbol" w:hAnsi="OpenSymbol" w:cs="Courier New"/>
    </w:rPr>
  </w:style>
  <w:style w:type="character" w:customStyle="1" w:styleId="WW8Num32z0">
    <w:name w:val="WW8Num32z0"/>
    <w:rsid w:val="001A2DA6"/>
    <w:rPr>
      <w:rFonts w:ascii="Symbol" w:hAnsi="Symbol" w:cs="Symbol"/>
    </w:rPr>
  </w:style>
  <w:style w:type="character" w:customStyle="1" w:styleId="WW8Num32z1">
    <w:name w:val="WW8Num32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A2DA6"/>
  </w:style>
  <w:style w:type="character" w:customStyle="1" w:styleId="WW8Num33z0">
    <w:name w:val="WW8Num33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5z0">
    <w:name w:val="WW8Num35z0"/>
    <w:rsid w:val="001A2DA6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A2DA6"/>
  </w:style>
  <w:style w:type="character" w:customStyle="1" w:styleId="WW8Num38z0">
    <w:name w:val="WW8Num38z0"/>
    <w:rsid w:val="001A2DA6"/>
    <w:rPr>
      <w:rFonts w:ascii="Symbol" w:hAnsi="Symbol" w:cs="OpenSymbol"/>
    </w:rPr>
  </w:style>
  <w:style w:type="character" w:customStyle="1" w:styleId="WW8Num38z1">
    <w:name w:val="WW8Num38z1"/>
    <w:rsid w:val="001A2DA6"/>
    <w:rPr>
      <w:rFonts w:ascii="OpenSymbol" w:hAnsi="OpenSymbol" w:cs="OpenSymbol"/>
    </w:rPr>
  </w:style>
  <w:style w:type="character" w:customStyle="1" w:styleId="WW8Num38z2">
    <w:name w:val="WW8Num38z2"/>
    <w:rsid w:val="001A2DA6"/>
    <w:rPr>
      <w:rFonts w:ascii="Wingdings" w:hAnsi="Wingdings" w:cs="Wingdings"/>
    </w:rPr>
  </w:style>
  <w:style w:type="character" w:customStyle="1" w:styleId="WW8Num39z0">
    <w:name w:val="WW8Num39z0"/>
    <w:rsid w:val="001A2DA6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A2DA6"/>
  </w:style>
  <w:style w:type="character" w:customStyle="1" w:styleId="WW8Num40z0">
    <w:name w:val="WW8Num40z0"/>
    <w:rsid w:val="001A2DA6"/>
    <w:rPr>
      <w:rFonts w:ascii="Symbol" w:hAnsi="Symbol" w:cs="OpenSymbol"/>
    </w:rPr>
  </w:style>
  <w:style w:type="character" w:customStyle="1" w:styleId="WW8Num41z0">
    <w:name w:val="WW8Num41z0"/>
    <w:rsid w:val="001A2DA6"/>
    <w:rPr>
      <w:rFonts w:ascii="Symbol" w:hAnsi="Symbol" w:cs="OpenSymbol"/>
    </w:rPr>
  </w:style>
  <w:style w:type="character" w:customStyle="1" w:styleId="WW8Num43z0">
    <w:name w:val="WW8Num43z0"/>
    <w:rsid w:val="001A2DA6"/>
    <w:rPr>
      <w:rFonts w:ascii="Symbol" w:hAnsi="Symbol" w:cs="OpenSymbol"/>
    </w:rPr>
  </w:style>
  <w:style w:type="character" w:customStyle="1" w:styleId="WW8Num43z1">
    <w:name w:val="WW8Num43z1"/>
    <w:rsid w:val="001A2DA6"/>
    <w:rPr>
      <w:rFonts w:ascii="OpenSymbol" w:hAnsi="OpenSymbol" w:cs="OpenSymbol"/>
    </w:rPr>
  </w:style>
  <w:style w:type="character" w:customStyle="1" w:styleId="WW8Num44z0">
    <w:name w:val="WW8Num44z0"/>
    <w:rsid w:val="001A2DA6"/>
    <w:rPr>
      <w:rFonts w:ascii="Symbol" w:hAnsi="Symbol" w:cs="OpenSymbol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A2DA6"/>
  </w:style>
  <w:style w:type="character" w:customStyle="1" w:styleId="WW8Num40z1">
    <w:name w:val="WW8Num40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A2DA6"/>
  </w:style>
  <w:style w:type="character" w:customStyle="1" w:styleId="WW8Num37z0">
    <w:name w:val="WW8Num37z0"/>
    <w:rsid w:val="001A2DA6"/>
    <w:rPr>
      <w:rFonts w:ascii="Symbol" w:hAnsi="Symbol" w:cs="OpenSymbol"/>
    </w:rPr>
  </w:style>
  <w:style w:type="character" w:customStyle="1" w:styleId="WW8Num37z1">
    <w:name w:val="WW8Num37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A2DA6"/>
  </w:style>
  <w:style w:type="character" w:customStyle="1" w:styleId="WW8Num34z1">
    <w:name w:val="WW8Num34z1"/>
    <w:rsid w:val="001A2DA6"/>
    <w:rPr>
      <w:rFonts w:ascii="Courier New" w:hAnsi="Courier New" w:cs="Courier New"/>
    </w:rPr>
  </w:style>
  <w:style w:type="character" w:customStyle="1" w:styleId="WW8Num41z1">
    <w:name w:val="WW8Num41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A2DA6"/>
  </w:style>
  <w:style w:type="character" w:customStyle="1" w:styleId="WW8Num45z0">
    <w:name w:val="WW8Num45z0"/>
    <w:rsid w:val="001A2DA6"/>
    <w:rPr>
      <w:rFonts w:ascii="Symbol" w:hAnsi="Symbol" w:cs="OpenSymbol"/>
    </w:rPr>
  </w:style>
  <w:style w:type="character" w:customStyle="1" w:styleId="WW8Num45z1">
    <w:name w:val="WW8Num4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A2DA6"/>
  </w:style>
  <w:style w:type="character" w:customStyle="1" w:styleId="Domylnaczcionkaakapitu1">
    <w:name w:val="Domyślna czcionka akapitu1"/>
    <w:rsid w:val="001A2D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A2DA6"/>
  </w:style>
  <w:style w:type="character" w:customStyle="1" w:styleId="WW8Num22z1">
    <w:name w:val="WW8Num22z1"/>
    <w:rsid w:val="001A2DA6"/>
    <w:rPr>
      <w:rFonts w:ascii="OpenSymbol" w:hAnsi="OpenSymbol" w:cs="Courier New"/>
    </w:rPr>
  </w:style>
  <w:style w:type="character" w:customStyle="1" w:styleId="WW8Num23z0">
    <w:name w:val="WW8Num23z0"/>
    <w:rsid w:val="001A2DA6"/>
    <w:rPr>
      <w:rFonts w:ascii="Symbol" w:hAnsi="Symbol" w:cs="Times New Roman"/>
    </w:rPr>
  </w:style>
  <w:style w:type="character" w:customStyle="1" w:styleId="WW8Num25z0">
    <w:name w:val="WW8Num25z0"/>
    <w:rsid w:val="001A2DA6"/>
    <w:rPr>
      <w:rFonts w:ascii="Symbol" w:hAnsi="Symbol" w:cs="Times New Roman"/>
    </w:rPr>
  </w:style>
  <w:style w:type="character" w:customStyle="1" w:styleId="WW8Num25z1">
    <w:name w:val="WW8Num2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A2DA6"/>
  </w:style>
  <w:style w:type="character" w:customStyle="1" w:styleId="WW8Num21z1">
    <w:name w:val="WW8Num21z1"/>
    <w:rsid w:val="001A2DA6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A2DA6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A2DA6"/>
  </w:style>
  <w:style w:type="character" w:customStyle="1" w:styleId="Znakinumeracji">
    <w:name w:val="Znaki numeracji"/>
    <w:rsid w:val="001A2DA6"/>
  </w:style>
  <w:style w:type="character" w:customStyle="1" w:styleId="Symbolewypunktowania">
    <w:name w:val="Symbole wypunktowania"/>
    <w:rsid w:val="001A2DA6"/>
    <w:rPr>
      <w:rFonts w:ascii="OpenSymbol" w:eastAsia="OpenSymbol" w:hAnsi="OpenSymbol" w:cs="OpenSymbol"/>
    </w:rPr>
  </w:style>
  <w:style w:type="character" w:customStyle="1" w:styleId="WW8Num31z0">
    <w:name w:val="WW8Num31z0"/>
    <w:rsid w:val="001A2DA6"/>
    <w:rPr>
      <w:rFonts w:ascii="Symbol" w:hAnsi="Symbol" w:cs="Symbol"/>
    </w:rPr>
  </w:style>
  <w:style w:type="character" w:customStyle="1" w:styleId="WW8Num31z1">
    <w:name w:val="WW8Num31z1"/>
    <w:rsid w:val="001A2DA6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A2DA6"/>
  </w:style>
  <w:style w:type="character" w:styleId="Hipercze">
    <w:name w:val="Hyperlink"/>
    <w:uiPriority w:val="99"/>
    <w:rsid w:val="001A2DA6"/>
    <w:rPr>
      <w:color w:val="0000FF"/>
      <w:u w:val="single"/>
    </w:rPr>
  </w:style>
  <w:style w:type="character" w:customStyle="1" w:styleId="ListLabel1">
    <w:name w:val="ListLabel 1"/>
    <w:rsid w:val="001A2DA6"/>
    <w:rPr>
      <w:rFonts w:cs="Courier New"/>
    </w:rPr>
  </w:style>
  <w:style w:type="character" w:customStyle="1" w:styleId="ListLabel2">
    <w:name w:val="ListLabel 2"/>
    <w:rsid w:val="001A2DA6"/>
    <w:rPr>
      <w:sz w:val="24"/>
    </w:rPr>
  </w:style>
  <w:style w:type="character" w:customStyle="1" w:styleId="ListLabel3">
    <w:name w:val="ListLabel 3"/>
    <w:rsid w:val="001A2DA6"/>
    <w:rPr>
      <w:b/>
    </w:rPr>
  </w:style>
  <w:style w:type="character" w:customStyle="1" w:styleId="Podpis1">
    <w:name w:val="Podpis1"/>
    <w:basedOn w:val="Domylnaczcionkaakapitu9"/>
    <w:rsid w:val="001A2DA6"/>
  </w:style>
  <w:style w:type="character" w:customStyle="1" w:styleId="TekstpodstawowyZnak">
    <w:name w:val="Tekst podstawowy Znak"/>
    <w:rsid w:val="001A2DA6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A2DA6"/>
    <w:rPr>
      <w:vertAlign w:val="superscript"/>
    </w:rPr>
  </w:style>
  <w:style w:type="character" w:customStyle="1" w:styleId="FontStyle37">
    <w:name w:val="Font Style37"/>
    <w:rsid w:val="001A2DA6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A2DA6"/>
    <w:rPr>
      <w:vertAlign w:val="superscript"/>
    </w:rPr>
  </w:style>
  <w:style w:type="character" w:customStyle="1" w:styleId="Znakiprzypiswkocowych">
    <w:name w:val="Znaki przypisów końcowych"/>
    <w:rsid w:val="001A2DA6"/>
    <w:rPr>
      <w:vertAlign w:val="superscript"/>
    </w:rPr>
  </w:style>
  <w:style w:type="character" w:customStyle="1" w:styleId="WW-Znakiprzypiswkocowych">
    <w:name w:val="WW-Znaki przypisów końcowych"/>
    <w:rsid w:val="001A2DA6"/>
  </w:style>
  <w:style w:type="character" w:customStyle="1" w:styleId="Odwoanieprzypisukocowego1">
    <w:name w:val="Odwołanie przypisu końcowego1"/>
    <w:rsid w:val="001A2DA6"/>
    <w:rPr>
      <w:vertAlign w:val="superscript"/>
    </w:rPr>
  </w:style>
  <w:style w:type="character" w:customStyle="1" w:styleId="Odwoanieprzypisudolnego3">
    <w:name w:val="Odwołanie przypisu dolnego3"/>
    <w:rsid w:val="001A2DA6"/>
    <w:rPr>
      <w:vertAlign w:val="superscript"/>
    </w:rPr>
  </w:style>
  <w:style w:type="character" w:customStyle="1" w:styleId="Odwoanieprzypisukocowego2">
    <w:name w:val="Odwołanie przypisu końcowego2"/>
    <w:rsid w:val="001A2DA6"/>
    <w:rPr>
      <w:vertAlign w:val="superscript"/>
    </w:rPr>
  </w:style>
  <w:style w:type="character" w:customStyle="1" w:styleId="Odwoanieprzypisudolnego4">
    <w:name w:val="Odwołanie przypisu dolnego4"/>
    <w:rsid w:val="001A2DA6"/>
    <w:rPr>
      <w:vertAlign w:val="superscript"/>
    </w:rPr>
  </w:style>
  <w:style w:type="character" w:customStyle="1" w:styleId="Odwoanieprzypisukocowego3">
    <w:name w:val="Odwołanie przypisu końcowego3"/>
    <w:rsid w:val="001A2DA6"/>
    <w:rPr>
      <w:vertAlign w:val="superscript"/>
    </w:rPr>
  </w:style>
  <w:style w:type="character" w:customStyle="1" w:styleId="Odwoanieprzypisudolnego5">
    <w:name w:val="Odwołanie przypisu dolnego5"/>
    <w:rsid w:val="001A2DA6"/>
    <w:rPr>
      <w:vertAlign w:val="superscript"/>
    </w:rPr>
  </w:style>
  <w:style w:type="character" w:customStyle="1" w:styleId="Odwoanieprzypisukocowego4">
    <w:name w:val="Odwołanie przypisu końcowego4"/>
    <w:rsid w:val="001A2DA6"/>
    <w:rPr>
      <w:vertAlign w:val="superscript"/>
    </w:rPr>
  </w:style>
  <w:style w:type="character" w:customStyle="1" w:styleId="WW8Num116z1">
    <w:name w:val="WW8Num116z1"/>
    <w:rsid w:val="001A2DA6"/>
    <w:rPr>
      <w:rFonts w:ascii="Trebuchet MS" w:eastAsia="Times New Roman" w:hAnsi="Trebuchet MS" w:cs="Arial"/>
      <w:b w:val="0"/>
    </w:rPr>
  </w:style>
  <w:style w:type="character" w:customStyle="1" w:styleId="WW8Num39z2">
    <w:name w:val="WW8Num39z2"/>
    <w:rsid w:val="001A2DA6"/>
  </w:style>
  <w:style w:type="character" w:customStyle="1" w:styleId="WW8Num39z3">
    <w:name w:val="WW8Num39z3"/>
    <w:rsid w:val="001A2DA6"/>
  </w:style>
  <w:style w:type="character" w:customStyle="1" w:styleId="WW8Num39z4">
    <w:name w:val="WW8Num39z4"/>
    <w:rsid w:val="001A2DA6"/>
  </w:style>
  <w:style w:type="character" w:customStyle="1" w:styleId="WW8Num39z5">
    <w:name w:val="WW8Num39z5"/>
    <w:rsid w:val="001A2DA6"/>
  </w:style>
  <w:style w:type="character" w:customStyle="1" w:styleId="WW8Num39z6">
    <w:name w:val="WW8Num39z6"/>
    <w:rsid w:val="001A2DA6"/>
  </w:style>
  <w:style w:type="character" w:customStyle="1" w:styleId="WW8Num39z7">
    <w:name w:val="WW8Num39z7"/>
    <w:rsid w:val="001A2DA6"/>
  </w:style>
  <w:style w:type="character" w:customStyle="1" w:styleId="WW8Num39z8">
    <w:name w:val="WW8Num39z8"/>
    <w:rsid w:val="001A2DA6"/>
  </w:style>
  <w:style w:type="character" w:customStyle="1" w:styleId="NormalBoldChar">
    <w:name w:val="NormalBold Char"/>
    <w:rsid w:val="001A2DA6"/>
    <w:rPr>
      <w:b/>
      <w:sz w:val="24"/>
    </w:rPr>
  </w:style>
  <w:style w:type="character" w:customStyle="1" w:styleId="WW8Num40z2">
    <w:name w:val="WW8Num40z2"/>
    <w:rsid w:val="001A2DA6"/>
  </w:style>
  <w:style w:type="character" w:customStyle="1" w:styleId="WW8Num40z3">
    <w:name w:val="WW8Num40z3"/>
    <w:rsid w:val="001A2DA6"/>
  </w:style>
  <w:style w:type="character" w:customStyle="1" w:styleId="WW8Num40z4">
    <w:name w:val="WW8Num40z4"/>
    <w:rsid w:val="001A2DA6"/>
  </w:style>
  <w:style w:type="character" w:customStyle="1" w:styleId="WW8Num40z5">
    <w:name w:val="WW8Num40z5"/>
    <w:rsid w:val="001A2DA6"/>
  </w:style>
  <w:style w:type="character" w:customStyle="1" w:styleId="WW8Num40z6">
    <w:name w:val="WW8Num40z6"/>
    <w:rsid w:val="001A2DA6"/>
  </w:style>
  <w:style w:type="character" w:customStyle="1" w:styleId="WW8Num40z7">
    <w:name w:val="WW8Num40z7"/>
    <w:rsid w:val="001A2DA6"/>
  </w:style>
  <w:style w:type="character" w:customStyle="1" w:styleId="WW8Num40z8">
    <w:name w:val="WW8Num40z8"/>
    <w:rsid w:val="001A2DA6"/>
  </w:style>
  <w:style w:type="character" w:customStyle="1" w:styleId="Odwoaniedokomentarza1">
    <w:name w:val="Odwołanie do komentarza1"/>
    <w:rsid w:val="001A2DA6"/>
    <w:rPr>
      <w:sz w:val="16"/>
      <w:szCs w:val="16"/>
    </w:rPr>
  </w:style>
  <w:style w:type="character" w:customStyle="1" w:styleId="TekstkomentarzaZnak">
    <w:name w:val="Tekst komentarza Znak"/>
    <w:uiPriority w:val="99"/>
    <w:rsid w:val="001A2DA6"/>
    <w:rPr>
      <w:rFonts w:eastAsia="Lucida Sans Unicode"/>
      <w:kern w:val="1"/>
    </w:rPr>
  </w:style>
  <w:style w:type="character" w:customStyle="1" w:styleId="TematkomentarzaZnak">
    <w:name w:val="Temat komentarza Znak"/>
    <w:rsid w:val="001A2DA6"/>
    <w:rPr>
      <w:rFonts w:eastAsia="Lucida Sans Unicode"/>
      <w:b/>
      <w:bCs/>
      <w:kern w:val="1"/>
    </w:rPr>
  </w:style>
  <w:style w:type="paragraph" w:customStyle="1" w:styleId="Nagwek16">
    <w:name w:val="Nagłówek1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A2DA6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Podpis16">
    <w:name w:val="Podpis1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A2DA6"/>
    <w:pPr>
      <w:suppressLineNumbers/>
    </w:pPr>
    <w:rPr>
      <w:rFonts w:cs="Tahoma"/>
    </w:rPr>
  </w:style>
  <w:style w:type="paragraph" w:customStyle="1" w:styleId="Nagwek15">
    <w:name w:val="Nagłówek15"/>
    <w:basedOn w:val="Normalny"/>
    <w:next w:val="Tekstpodstawowy"/>
    <w:rsid w:val="001A2DA6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5">
    <w:name w:val="Podpis1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4">
    <w:name w:val="Nagłówek1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7">
    <w:name w:val="Nagłówek1"/>
    <w:basedOn w:val="Normalny"/>
    <w:next w:val="Tekstpodstawowy"/>
    <w:rsid w:val="001A2D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rsid w:val="001A2DA6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A2DA6"/>
    <w:pPr>
      <w:jc w:val="both"/>
    </w:pPr>
    <w:rPr>
      <w:rFonts w:ascii="Arial" w:hAnsi="Arial" w:cs="Arial"/>
    </w:rPr>
  </w:style>
  <w:style w:type="paragraph" w:customStyle="1" w:styleId="Nagwektabeli">
    <w:name w:val="Nagłówek tabeli"/>
    <w:basedOn w:val="Zawartotabeli"/>
    <w:rsid w:val="001A2DA6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rsid w:val="001A2DA6"/>
    <w:pPr>
      <w:spacing w:after="120" w:line="480" w:lineRule="auto"/>
    </w:pPr>
  </w:style>
  <w:style w:type="paragraph" w:customStyle="1" w:styleId="pkt">
    <w:name w:val="pkt"/>
    <w:rsid w:val="001A2DA6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A2DA6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A2DA6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A2DA6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A2DA6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A2DA6"/>
    <w:pPr>
      <w:spacing w:after="120"/>
    </w:pPr>
  </w:style>
  <w:style w:type="paragraph" w:customStyle="1" w:styleId="oddl-nadpis">
    <w:name w:val="oddíl-nadpis"/>
    <w:rsid w:val="001A2DA6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A2DA6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qFormat/>
    <w:rsid w:val="001A2DA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1A2DA6"/>
  </w:style>
  <w:style w:type="paragraph" w:customStyle="1" w:styleId="Zawartoramki">
    <w:name w:val="Zawartość ramki"/>
    <w:basedOn w:val="Tekstpodstawowy"/>
    <w:rsid w:val="001A2DA6"/>
  </w:style>
  <w:style w:type="paragraph" w:customStyle="1" w:styleId="Annexetitre">
    <w:name w:val="Annexe titre"/>
    <w:basedOn w:val="Normalny"/>
    <w:next w:val="Normalny"/>
    <w:rsid w:val="001A2DA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A2DA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A2DA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A2DA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A2DA6"/>
    <w:pPr>
      <w:spacing w:before="120" w:after="120"/>
    </w:pPr>
    <w:rPr>
      <w:rFonts w:eastAsia="Calibri"/>
      <w:szCs w:val="22"/>
    </w:rPr>
  </w:style>
  <w:style w:type="paragraph" w:customStyle="1" w:styleId="Tekstkomentarza1">
    <w:name w:val="Tekst komentarza1"/>
    <w:basedOn w:val="Normalny"/>
    <w:rsid w:val="001A2DA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A2DA6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1A2DA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1A2DA6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customStyle="1" w:styleId="Default">
    <w:name w:val="Default"/>
    <w:rsid w:val="001A2DA6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styleId="Pogrubienie">
    <w:name w:val="Strong"/>
    <w:uiPriority w:val="22"/>
    <w:qFormat/>
    <w:rsid w:val="001A2DA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2DA6"/>
    <w:rPr>
      <w:sz w:val="20"/>
      <w:szCs w:val="20"/>
    </w:rPr>
  </w:style>
  <w:style w:type="paragraph" w:styleId="Zwykytekst">
    <w:name w:val="Plain Text"/>
    <w:basedOn w:val="Normalny"/>
    <w:link w:val="ZwykytekstZnak"/>
    <w:rsid w:val="001A2DA6"/>
    <w:pPr>
      <w:widowControl/>
      <w:suppressAutoHyphens w:val="0"/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kern w:val="0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A2DA6"/>
    <w:rPr>
      <w:rFonts w:ascii="Courier New" w:eastAsia="Times New Roman" w:hAnsi="Courier New" w:cs="Times New Roman"/>
      <w:w w:val="89"/>
      <w:sz w:val="25"/>
      <w:szCs w:val="20"/>
    </w:rPr>
  </w:style>
  <w:style w:type="character" w:styleId="Uwydatnienie">
    <w:name w:val="Emphasis"/>
    <w:uiPriority w:val="20"/>
    <w:qFormat/>
    <w:rsid w:val="001A2DA6"/>
    <w:rPr>
      <w:i/>
      <w:iCs/>
    </w:rPr>
  </w:style>
  <w:style w:type="character" w:styleId="Odwoaniedokomentarza">
    <w:name w:val="annotation reference"/>
    <w:uiPriority w:val="99"/>
    <w:unhideWhenUsed/>
    <w:rsid w:val="001A2DA6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2DA6"/>
    <w:pPr>
      <w:spacing w:after="120"/>
      <w:ind w:left="283"/>
    </w:pPr>
  </w:style>
  <w:style w:type="character" w:customStyle="1" w:styleId="Teksttreci2">
    <w:name w:val="Tekst treści (2)"/>
    <w:rsid w:val="001A2DA6"/>
    <w:rPr>
      <w:rFonts w:ascii="Palatino Linotype" w:hAnsi="Palatino Linotype" w:cs="Palatino Linotype"/>
      <w:color w:val="000000"/>
      <w:spacing w:val="0"/>
      <w:w w:val="100"/>
      <w:position w:val="0"/>
      <w:sz w:val="19"/>
      <w:u w:val="single"/>
      <w:vertAlign w:val="baseline"/>
      <w:lang w:val="pl-PL"/>
    </w:rPr>
  </w:style>
  <w:style w:type="paragraph" w:styleId="Poprawka">
    <w:name w:val="Revision"/>
    <w:hidden/>
    <w:uiPriority w:val="99"/>
    <w:semiHidden/>
    <w:rsid w:val="005C0258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56719-DA8C-4257-B3B1-298DCCC6B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Korab</dc:creator>
  <cp:keywords/>
  <dc:description/>
  <cp:lastModifiedBy>Anna Zając</cp:lastModifiedBy>
  <cp:revision>51</cp:revision>
  <cp:lastPrinted>2020-12-21T08:58:00Z</cp:lastPrinted>
  <dcterms:created xsi:type="dcterms:W3CDTF">2024-09-09T05:00:00Z</dcterms:created>
  <dcterms:modified xsi:type="dcterms:W3CDTF">2026-02-05T17:48:00Z</dcterms:modified>
</cp:coreProperties>
</file>